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Open Sans" w:hAnsi="Open Sans" w:eastAsia="微软雅黑" w:cs="Open Sans"/>
          <w:sz w:val="18"/>
        </w:rPr>
      </w:pPr>
      <w:r>
        <w:rPr>
          <w:rFonts w:hint="default" w:ascii="宋体" w:hAnsi="宋体" w:eastAsia="宋体" w:cs="宋体"/>
          <w:sz w:val="24"/>
          <w:szCs w:val="24"/>
          <w:lang w:val="en-US" w:eastAsia="zh-CN" w:bidi="ar-SA"/>
        </w:rPr>
        <w:pict>
          <v:shape id="图片 9" o:spid="_x0000_s1025" o:spt="75" type="#_x0000_t75" style="position:absolute;left:0pt;margin-left:-1.85pt;margin-top:-70.5pt;height:841.4pt;width:595.2pt;mso-position-horizontal-relative:page;z-index:-251657216;mso-width-relative:page;mso-height-relative:page;" fillcolor="#FFFFFF" filled="f" o:preferrelative="t" stroked="f" coordsize="21600,21600">
            <v:path/>
            <v:fill on="f" color2="#FFFFFF" focussize="0,0"/>
            <v:stroke on="f"/>
            <v:imagedata r:id="rId14" gain="65536f" blacklevel="0f" gamma="0" o:title=""/>
            <o:lock v:ext="edit" position="f" selection="f" grouping="f" rotation="f" cropping="f" text="f" aspectratio="t"/>
          </v:shape>
        </w:pict>
      </w:r>
    </w:p>
    <w:p>
      <w:pPr>
        <w:adjustRightInd w:val="0"/>
        <w:snapToGrid w:val="0"/>
        <w:rPr>
          <w:rFonts w:ascii="Open Sans" w:hAnsi="Open Sans" w:eastAsia="微软雅黑" w:cs="Open Sans"/>
          <w:sz w:val="52"/>
        </w:rPr>
      </w:pPr>
    </w:p>
    <w:p>
      <w:pPr>
        <w:adjustRightInd w:val="0"/>
        <w:snapToGrid w:val="0"/>
        <w:rPr>
          <w:rFonts w:ascii="Open Sans" w:hAnsi="Open Sans" w:eastAsia="微软雅黑" w:cs="Open Sans"/>
          <w:sz w:val="52"/>
        </w:rPr>
      </w:pPr>
    </w:p>
    <w:p>
      <w:pPr>
        <w:adjustRightInd w:val="0"/>
        <w:snapToGrid w:val="0"/>
        <w:rPr>
          <w:rFonts w:ascii="Open Sans" w:hAnsi="Open Sans" w:eastAsia="微软雅黑" w:cs="Open Sans"/>
          <w:sz w:val="52"/>
        </w:rPr>
      </w:pPr>
    </w:p>
    <w:p>
      <w:pPr>
        <w:pStyle w:val="92"/>
        <w:widowControl/>
        <w:adjustRightInd w:val="0"/>
        <w:snapToGrid w:val="0"/>
        <w:rPr>
          <w:rFonts w:ascii="Open Sans" w:hAnsi="Open Sans"/>
        </w:rPr>
      </w:pPr>
      <w:r>
        <w:rPr>
          <w:rFonts w:ascii="Open Sans" w:hAnsi="Open Sans"/>
        </w:rPr>
        <w:t>Sangfor HCI</w:t>
      </w:r>
    </w:p>
    <w:p>
      <w:pPr>
        <w:pStyle w:val="92"/>
        <w:rPr>
          <w:rFonts w:ascii="Open Sans" w:hAnsi="Open Sans"/>
        </w:rPr>
      </w:pPr>
      <w:r>
        <w:rPr>
          <w:rFonts w:ascii="Open Sans" w:hAnsi="Open Sans"/>
        </w:rPr>
        <w:t>Health Check</w:t>
      </w:r>
      <w:r>
        <w:rPr>
          <w:rFonts w:ascii="Open Sans" w:hAnsi="Open Sans" w:eastAsia="微软雅黑"/>
        </w:rPr>
        <w:t xml:space="preserve"> </w:t>
      </w:r>
      <w:r>
        <w:rPr>
          <w:rFonts w:ascii="Open Sans" w:hAnsi="Open Sans"/>
        </w:rPr>
        <w:t>Report</w:t>
      </w:r>
      <w:bookmarkStart w:id="0" w:name="_Toc459368984"/>
      <w:bookmarkStart w:id="1" w:name="_Toc500335755"/>
    </w:p>
    <w:p>
      <w:pPr>
        <w:pStyle w:val="102"/>
        <w:widowControl w:val="0"/>
        <w:spacing w:line="160" w:lineRule="atLeast"/>
        <w:jc w:val="left"/>
        <w:rPr>
          <w:rFonts w:ascii="Open Sans" w:hAnsi="Open Sans" w:cs="Open Sans"/>
        </w:rPr>
      </w:pPr>
    </w:p>
    <w:p>
      <w:pPr>
        <w:pStyle w:val="102"/>
        <w:widowControl w:val="0"/>
        <w:spacing w:line="160" w:lineRule="atLeast"/>
        <w:jc w:val="left"/>
        <w:rPr>
          <w:rFonts w:ascii="Open Sans" w:hAnsi="Open Sans" w:cs="Open Sans"/>
        </w:rPr>
      </w:pPr>
    </w:p>
    <w:p>
      <w:pPr>
        <w:pStyle w:val="103"/>
        <w:widowControl w:val="0"/>
        <w:tabs>
          <w:tab w:val="left" w:pos="2268"/>
        </w:tabs>
        <w:rPr>
          <w:rFonts w:ascii="Open Sans" w:hAnsi="Open Sans" w:eastAsia="微软雅黑" w:cs="Open Sans"/>
        </w:rPr>
      </w:pPr>
      <w:r>
        <w:rPr>
          <w:rFonts w:ascii="Open Sans" w:hAnsi="Open Sans" w:eastAsia="宋体" w:cs="Open Sans"/>
          <w:color w:val="000000"/>
          <w:kern w:val="2"/>
        </w:rPr>
        <w:t>Version</w:t>
      </w:r>
      <w:r>
        <w:rPr>
          <w:rFonts w:ascii="Open Sans" w:hAnsi="Open Sans" w:cs="Open Sans"/>
        </w:rPr>
        <w:tab/>
      </w:r>
      <w:r>
        <w:rPr>
          <w:rFonts w:ascii="Open Sans" w:hAnsi="Open Sans" w:cs="Open Sans"/>
          <w:b w:val="0"/>
        </w:rPr>
        <w:t>01</w:t>
      </w:r>
    </w:p>
    <w:p>
      <w:pPr>
        <w:pStyle w:val="104"/>
        <w:widowControl w:val="0"/>
        <w:tabs>
          <w:tab w:val="left" w:pos="2268"/>
        </w:tabs>
        <w:rPr>
          <w:rFonts w:ascii="Open Sans" w:hAnsi="Open Sans" w:eastAsia="微软雅黑" w:cs="Open Sans"/>
          <w:b w:val="0"/>
        </w:rPr>
      </w:pPr>
      <w:r>
        <w:rPr>
          <w:rFonts w:ascii="Open Sans" w:hAnsi="Open Sans" w:eastAsia="宋体" w:cs="Open Sans"/>
          <w:color w:val="000000"/>
          <w:kern w:val="2"/>
        </w:rPr>
        <w:t>Date</w:t>
      </w:r>
      <w:r>
        <w:rPr>
          <w:rFonts w:ascii="Open Sans" w:hAnsi="Open Sans" w:cs="Open Sans"/>
        </w:rPr>
        <w:tab/>
      </w:r>
      <w:r>
        <w:rPr>
          <w:rFonts w:ascii="Open Sans" w:hAnsi="Open Sans" w:cs="Open Sans"/>
          <w:b w:val="0"/>
        </w:rPr>
        <w:t>{{</w:t>
      </w:r>
      <w:r>
        <w:rPr>
          <w:rFonts w:hint="eastAsia" w:ascii="Open Sans" w:hAnsi="Open Sans" w:cs="Open Sans"/>
          <w:b w:val="0"/>
          <w:lang w:val="en-US" w:eastAsia="zh-CN"/>
        </w:rPr>
        <w:t>now_</w:t>
      </w:r>
      <w:r>
        <w:rPr>
          <w:rFonts w:ascii="Open Sans" w:hAnsi="Open Sans" w:cs="Open Sans"/>
          <w:b w:val="0"/>
        </w:rPr>
        <w:t>time}}</w:t>
      </w:r>
    </w:p>
    <w:p>
      <w:pPr>
        <w:adjustRightInd w:val="0"/>
        <w:snapToGrid w:val="0"/>
        <w:jc w:val="center"/>
        <w:rPr>
          <w:rFonts w:ascii="Open Sans" w:hAnsi="Open Sans" w:eastAsia="微软雅黑" w:cs="Open Sans"/>
          <w:sz w:val="84"/>
        </w:rPr>
      </w:pPr>
      <w:r>
        <w:rPr>
          <w:rFonts w:ascii="Open Sans" w:hAnsi="Open Sans" w:eastAsia="微软雅黑" w:cs="Open Sans"/>
          <w:sz w:val="84"/>
        </w:rPr>
        <w:t xml:space="preserve"> </w:t>
      </w:r>
    </w:p>
    <w:p>
      <w:pPr>
        <w:adjustRightInd w:val="0"/>
        <w:snapToGrid w:val="0"/>
        <w:jc w:val="center"/>
        <w:rPr>
          <w:rFonts w:ascii="Open Sans" w:hAnsi="Open Sans" w:eastAsia="微软雅黑" w:cs="Open Sans"/>
          <w:sz w:val="72"/>
        </w:rPr>
      </w:pPr>
      <w:r>
        <w:rPr>
          <w:rFonts w:ascii="Open Sans" w:hAnsi="Open Sans" w:eastAsia="微软雅黑" w:cs="Open Sans"/>
          <w:sz w:val="84"/>
        </w:rPr>
        <w:t xml:space="preserve"> </w:t>
      </w:r>
    </w:p>
    <w:p>
      <w:pPr>
        <w:adjustRightInd w:val="0"/>
        <w:snapToGrid w:val="0"/>
        <w:rPr>
          <w:rFonts w:ascii="Open Sans" w:hAnsi="Open Sans" w:eastAsia="微软雅黑" w:cs="Open Sans"/>
          <w:sz w:val="52"/>
        </w:rPr>
      </w:pPr>
    </w:p>
    <w:p>
      <w:pPr>
        <w:adjustRightInd w:val="0"/>
        <w:snapToGrid w:val="0"/>
        <w:rPr>
          <w:rFonts w:ascii="Open Sans" w:hAnsi="Open Sans" w:eastAsia="微软雅黑" w:cs="Open Sans"/>
          <w:sz w:val="52"/>
        </w:rPr>
      </w:pPr>
    </w:p>
    <w:p>
      <w:pPr>
        <w:adjustRightInd w:val="0"/>
        <w:snapToGrid w:val="0"/>
        <w:rPr>
          <w:rFonts w:ascii="Open Sans" w:hAnsi="Open Sans" w:eastAsia="微软雅黑" w:cs="Open Sans"/>
          <w:sz w:val="52"/>
        </w:rPr>
      </w:pPr>
    </w:p>
    <w:p>
      <w:pPr>
        <w:adjustRightInd w:val="0"/>
        <w:snapToGrid w:val="0"/>
        <w:rPr>
          <w:rFonts w:ascii="Open Sans" w:hAnsi="Open Sans" w:eastAsia="微软雅黑" w:cs="Open Sans"/>
          <w:sz w:val="52"/>
        </w:rPr>
      </w:pPr>
    </w:p>
    <w:p>
      <w:pPr>
        <w:pStyle w:val="96"/>
        <w:rPr>
          <w:rFonts w:ascii="Open Sans" w:hAnsi="Open Sans" w:cs="Open Sans"/>
        </w:rPr>
      </w:pPr>
    </w:p>
    <w:p>
      <w:pPr>
        <w:pStyle w:val="96"/>
        <w:rPr>
          <w:rFonts w:ascii="Open Sans" w:hAnsi="Open Sans" w:cs="Open Sans"/>
        </w:rPr>
      </w:pPr>
    </w:p>
    <w:p>
      <w:pPr>
        <w:pStyle w:val="96"/>
        <w:rPr>
          <w:rFonts w:ascii="Open Sans" w:hAnsi="Open Sans" w:cs="Open Sans"/>
        </w:rPr>
      </w:pP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p>
    <w:p>
      <w:pPr>
        <w:pStyle w:val="81"/>
        <w:widowControl/>
        <w:numPr>
          <w:ilvl w:val="0"/>
          <w:numId w:val="0"/>
        </w:numPr>
        <w:adjustRightInd w:val="0"/>
        <w:snapToGrid w:val="0"/>
        <w:rPr>
          <w:rFonts w:eastAsia="宋体" w:cs="Open Sans"/>
          <w:lang w:eastAsia="zh-CN"/>
        </w:rPr>
      </w:pPr>
      <w:bookmarkStart w:id="2" w:name="_Toc31663"/>
      <w:r>
        <w:rPr>
          <w:rFonts w:cs="Open Sans"/>
        </w:rPr>
        <w:t>Document Information</w:t>
      </w:r>
      <w:bookmarkEnd w:id="0"/>
      <w:bookmarkEnd w:id="1"/>
      <w:bookmarkEnd w:id="2"/>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2425"/>
        <w:gridCol w:w="261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3" w:type="dxa"/>
            <w:shd w:val="clear" w:color="auto" w:fill="00B0F0"/>
            <w:vAlign w:val="top"/>
          </w:tcPr>
          <w:p>
            <w:pPr>
              <w:pStyle w:val="98"/>
              <w:widowControl/>
              <w:snapToGrid w:val="0"/>
              <w:rPr>
                <w:rFonts w:cs="Open Sans"/>
              </w:rPr>
            </w:pPr>
            <w:r>
              <w:rPr>
                <w:rFonts w:cs="Open Sans"/>
              </w:rPr>
              <w:t>Document Type</w:t>
            </w:r>
          </w:p>
        </w:tc>
        <w:tc>
          <w:tcPr>
            <w:tcW w:w="2425" w:type="dxa"/>
            <w:shd w:val="clear" w:color="auto" w:fill="auto"/>
            <w:vAlign w:val="top"/>
          </w:tcPr>
          <w:p>
            <w:pPr>
              <w:pStyle w:val="91"/>
              <w:widowControl/>
              <w:snapToGrid w:val="0"/>
              <w:rPr>
                <w:rFonts w:cs="Open Sans"/>
                <w:u w:val="single"/>
              </w:rPr>
            </w:pPr>
            <w:r>
              <w:rPr>
                <w:rFonts w:cs="Open Sans"/>
              </w:rPr>
              <w:t>Health Check Report</w:t>
            </w:r>
          </w:p>
        </w:tc>
        <w:tc>
          <w:tcPr>
            <w:tcW w:w="2617" w:type="dxa"/>
            <w:shd w:val="clear" w:color="auto" w:fill="00B0F0"/>
            <w:vAlign w:val="top"/>
          </w:tcPr>
          <w:p>
            <w:pPr>
              <w:pStyle w:val="98"/>
              <w:widowControl/>
              <w:snapToGrid w:val="0"/>
              <w:rPr>
                <w:rFonts w:cs="Open Sans"/>
              </w:rPr>
            </w:pPr>
            <w:r>
              <w:rPr>
                <w:rFonts w:cs="Open Sans"/>
              </w:rPr>
              <w:t>Document Version</w:t>
            </w:r>
          </w:p>
        </w:tc>
        <w:tc>
          <w:tcPr>
            <w:tcW w:w="2283" w:type="dxa"/>
            <w:vAlign w:val="top"/>
          </w:tcPr>
          <w:p>
            <w:pPr>
              <w:pStyle w:val="91"/>
              <w:widowControl/>
              <w:snapToGrid w:val="0"/>
              <w:rPr>
                <w:rFonts w:cs="Open Sans"/>
              </w:rPr>
            </w:pPr>
            <w:r>
              <w:rPr>
                <w:rFonts w:cs="Open Sans"/>
              </w:rPr>
              <w:t>V1.0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3" w:type="dxa"/>
            <w:shd w:val="clear" w:color="auto" w:fill="00B0F0"/>
            <w:vAlign w:val="top"/>
          </w:tcPr>
          <w:p>
            <w:pPr>
              <w:pStyle w:val="98"/>
              <w:widowControl/>
              <w:snapToGrid w:val="0"/>
              <w:rPr>
                <w:rFonts w:cs="Open Sans"/>
              </w:rPr>
            </w:pPr>
            <w:bookmarkStart w:id="3" w:name="_Hlt39393716"/>
            <w:bookmarkEnd w:id="3"/>
            <w:bookmarkStart w:id="4" w:name="_Hlt39393764"/>
            <w:bookmarkEnd w:id="4"/>
            <w:r>
              <w:rPr>
                <w:rFonts w:cs="Open Sans"/>
              </w:rPr>
              <w:t>Created On</w:t>
            </w:r>
          </w:p>
        </w:tc>
        <w:tc>
          <w:tcPr>
            <w:tcW w:w="2425" w:type="dxa"/>
            <w:shd w:val="clear" w:color="auto" w:fill="auto"/>
            <w:vAlign w:val="top"/>
          </w:tcPr>
          <w:p>
            <w:pPr>
              <w:pStyle w:val="91"/>
              <w:widowControl/>
              <w:snapToGrid w:val="0"/>
              <w:rPr>
                <w:rFonts w:cs="Open Sans"/>
              </w:rPr>
            </w:pPr>
          </w:p>
        </w:tc>
        <w:tc>
          <w:tcPr>
            <w:tcW w:w="2617" w:type="dxa"/>
            <w:shd w:val="clear" w:color="auto" w:fill="00B0F0"/>
            <w:vAlign w:val="top"/>
          </w:tcPr>
          <w:p>
            <w:pPr>
              <w:pStyle w:val="98"/>
              <w:widowControl/>
              <w:snapToGrid w:val="0"/>
              <w:rPr>
                <w:rFonts w:cs="Open Sans"/>
              </w:rPr>
            </w:pPr>
            <w:r>
              <w:rPr>
                <w:rFonts w:cs="Open Sans"/>
              </w:rPr>
              <w:t>Prepared By</w:t>
            </w:r>
          </w:p>
        </w:tc>
        <w:tc>
          <w:tcPr>
            <w:tcW w:w="2283" w:type="dxa"/>
            <w:vAlign w:val="top"/>
          </w:tcPr>
          <w:p>
            <w:pPr>
              <w:pStyle w:val="91"/>
              <w:widowControl/>
              <w:snapToGrid w:val="0"/>
              <w:rPr>
                <w:rFonts w:cs="Open Sans"/>
              </w:rPr>
            </w:pPr>
          </w:p>
        </w:tc>
      </w:tr>
    </w:tbl>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r>
        <w:rPr>
          <w:rFonts w:cs="Open Sans"/>
        </w:rPr>
        <w:t>Declaration:</w:t>
      </w:r>
    </w:p>
    <w:p>
      <w:pPr>
        <w:pStyle w:val="80"/>
        <w:widowControl/>
        <w:snapToGrid w:val="0"/>
        <w:rPr>
          <w:rFonts w:cs="Open Sans"/>
        </w:rPr>
      </w:pPr>
      <w:r>
        <w:rPr>
          <w:rFonts w:cs="Open Sans"/>
        </w:rPr>
        <w:t>The pertinent materials in this document, including but not limited to text descriptions, document formats, figures, photos, methods, and procedures, are copyrighted by Sangfor and are protected by relevant property rights and copyright law unless otherwise stated. No individual or organization may reproduce or cite any part of this document by any means without the written permission of Sangfor.</w:t>
      </w:r>
    </w:p>
    <w:p>
      <w:pPr>
        <w:pStyle w:val="81"/>
        <w:pageBreakBefore/>
        <w:widowControl/>
        <w:numPr>
          <w:ilvl w:val="0"/>
          <w:numId w:val="0"/>
        </w:numPr>
        <w:adjustRightInd w:val="0"/>
        <w:snapToGrid w:val="0"/>
        <w:rPr>
          <w:rFonts w:eastAsia="宋体" w:cs="Open Sans"/>
          <w:lang w:eastAsia="zh-CN"/>
        </w:rPr>
      </w:pPr>
      <w:bookmarkStart w:id="5" w:name="_Toc12991"/>
      <w:bookmarkStart w:id="6" w:name="_Toc500335756"/>
      <w:bookmarkStart w:id="7" w:name="_Toc459368985"/>
      <w:r>
        <w:rPr>
          <w:rFonts w:cs="Open Sans"/>
        </w:rPr>
        <w:t>Non-Disclosure Agreement</w:t>
      </w:r>
      <w:bookmarkEnd w:id="5"/>
      <w:bookmarkEnd w:id="6"/>
      <w:bookmarkEnd w:id="7"/>
    </w:p>
    <w:p>
      <w:pPr>
        <w:pStyle w:val="80"/>
        <w:widowControl/>
        <w:snapToGrid w:val="0"/>
        <w:rPr>
          <w:rFonts w:cs="Open Sans"/>
        </w:rPr>
      </w:pPr>
      <w:r>
        <w:rPr>
          <w:rFonts w:cs="Open Sans"/>
        </w:rPr>
        <w:t>The confidential information of customers obtained during this service is only used by Sangfor to provide solutions and services (including network planning, design, implementation, O&amp;M, and optimization) to customers. Without customers' consent, Sangfor promises not to use the confidential information for purposes other than those related to customer services or disclose it to irrelevant third parties.</w:t>
      </w:r>
    </w:p>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p>
    <w:p>
      <w:pPr>
        <w:pStyle w:val="80"/>
        <w:widowControl/>
        <w:snapToGrid w:val="0"/>
        <w:jc w:val="right"/>
        <w:rPr>
          <w:rFonts w:cs="Open Sans"/>
        </w:rPr>
      </w:pPr>
      <w:r>
        <w:rPr>
          <w:rFonts w:cs="Open Sans"/>
        </w:rPr>
        <w:t>Sangfor Technologies</w:t>
      </w:r>
    </w:p>
    <w:p>
      <w:pPr>
        <w:pStyle w:val="81"/>
        <w:pageBreakBefore/>
        <w:widowControl/>
        <w:numPr>
          <w:ilvl w:val="0"/>
          <w:numId w:val="0"/>
        </w:numPr>
        <w:adjustRightInd w:val="0"/>
        <w:snapToGrid w:val="0"/>
        <w:rPr>
          <w:rFonts w:cs="Open Sans"/>
        </w:rPr>
      </w:pPr>
      <w:bookmarkStart w:id="8" w:name="_Toc2937"/>
      <w:bookmarkStart w:id="9" w:name="_Toc500335757"/>
      <w:bookmarkStart w:id="10" w:name="_Toc459368986"/>
      <w:r>
        <w:rPr>
          <w:rFonts w:cs="Open Sans"/>
        </w:rPr>
        <w:t>Preface</w:t>
      </w:r>
      <w:bookmarkEnd w:id="8"/>
      <w:bookmarkEnd w:id="9"/>
      <w:bookmarkEnd w:id="10"/>
    </w:p>
    <w:p>
      <w:pPr>
        <w:pStyle w:val="80"/>
        <w:widowControl/>
        <w:snapToGrid w:val="0"/>
        <w:rPr>
          <w:rFonts w:hint="eastAsia" w:eastAsia="宋体" w:cs="Open Sans"/>
          <w:lang w:val="en-US" w:eastAsia="zh-CN"/>
        </w:rPr>
      </w:pPr>
      <w:r>
        <w:rPr>
          <w:rFonts w:cs="Open Sans"/>
        </w:rPr>
        <w:t xml:space="preserve">Dear </w:t>
      </w:r>
      <w:r>
        <w:rPr>
          <w:rFonts w:cs="Open Sans"/>
          <w:u w:val="single"/>
        </w:rPr>
        <w:tab/>
      </w:r>
      <w:r>
        <w:rPr>
          <w:rFonts w:cs="Open Sans"/>
          <w:u w:val="single"/>
        </w:rPr>
        <w:tab/>
      </w:r>
      <w:r>
        <w:rPr>
          <w:rFonts w:cs="Open Sans"/>
          <w:u w:val="single"/>
        </w:rPr>
        <w:tab/>
      </w:r>
      <w:r>
        <w:rPr>
          <w:rFonts w:hint="eastAsia" w:cs="Open Sans"/>
          <w:lang w:val="en-US" w:eastAsia="zh-CN"/>
        </w:rPr>
        <w:t>,</w:t>
      </w:r>
    </w:p>
    <w:p>
      <w:pPr>
        <w:pStyle w:val="80"/>
        <w:widowControl/>
        <w:snapToGrid w:val="0"/>
        <w:rPr>
          <w:rFonts w:cs="Open Sans"/>
        </w:rPr>
      </w:pPr>
      <w:r>
        <w:rPr>
          <w:rFonts w:cs="Open Sans"/>
        </w:rPr>
        <w:t>Thanks for your continuous support and help. Your company is a key customer of Sangfor. On</w:t>
      </w:r>
      <w:r>
        <w:rPr>
          <w:rFonts w:cs="Open Sans"/>
          <w:u w:val="single"/>
        </w:rPr>
        <w:tab/>
      </w:r>
      <w:r>
        <w:rPr>
          <w:rFonts w:cs="Open Sans"/>
          <w:u w:val="single"/>
        </w:rPr>
        <w:tab/>
      </w:r>
      <w:r>
        <w:rPr>
          <w:rFonts w:cs="Open Sans"/>
          <w:u w:val="single"/>
        </w:rPr>
        <w:tab/>
      </w:r>
      <w:r>
        <w:rPr>
          <w:rFonts w:cs="Open Sans"/>
        </w:rPr>
        <w:t xml:space="preserve"> , we conducted health check on running Sangfor devices, aiming at ensuring our devices better serve your business demands and detecting and resolving potential issues in advance. Details of the health check are provided in this report.</w:t>
      </w:r>
    </w:p>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p>
    <w:p>
      <w:pPr>
        <w:pStyle w:val="80"/>
        <w:widowControl/>
        <w:snapToGrid w:val="0"/>
        <w:rPr>
          <w:rFonts w:cs="Open Sans"/>
        </w:rPr>
      </w:pPr>
    </w:p>
    <w:p>
      <w:pPr>
        <w:pStyle w:val="80"/>
        <w:widowControl/>
        <w:snapToGrid w:val="0"/>
        <w:jc w:val="right"/>
        <w:rPr>
          <w:rFonts w:cs="Open Sans"/>
        </w:rPr>
      </w:pPr>
      <w:r>
        <w:rPr>
          <w:rFonts w:cs="Open Sans"/>
        </w:rPr>
        <w:t>Thanks for your cooperation.</w:t>
      </w:r>
    </w:p>
    <w:p>
      <w:pPr>
        <w:rPr>
          <w:rFonts w:cs="Open Sans"/>
        </w:rPr>
      </w:pPr>
      <w:r>
        <w:rPr>
          <w:rFonts w:cs="Open Sans"/>
        </w:rPr>
        <w:br w:type="page"/>
      </w:r>
    </w:p>
    <w:p>
      <w:pPr>
        <w:pStyle w:val="80"/>
        <w:widowControl/>
        <w:snapToGrid w:val="0"/>
        <w:jc w:val="right"/>
        <w:rPr>
          <w:rFonts w:cs="Open Sans"/>
        </w:rPr>
      </w:pPr>
    </w:p>
    <w:p>
      <w:pPr>
        <w:pStyle w:val="19"/>
        <w:widowControl w:val="0"/>
        <w:tabs>
          <w:tab w:val="right" w:leader="dot" w:pos="8296"/>
        </w:tabs>
        <w:adjustRightInd/>
        <w:snapToGrid/>
        <w:spacing w:before="240" w:after="120" w:line="240" w:lineRule="auto"/>
        <w:jc w:val="center"/>
        <w:rPr>
          <w:rFonts w:eastAsia="宋体" w:cs="Open Sans"/>
          <w:b/>
          <w:bCs/>
          <w:iCs w:val="0"/>
          <w:color w:val="0070C0"/>
          <w:kern w:val="2"/>
          <w:sz w:val="40"/>
          <w:szCs w:val="40"/>
        </w:rPr>
      </w:pPr>
      <w:bookmarkStart w:id="11" w:name="_Toc32019"/>
      <w:r>
        <w:rPr>
          <w:rFonts w:eastAsia="宋体" w:cs="Open Sans"/>
          <w:b/>
          <w:bCs/>
          <w:iCs w:val="0"/>
          <w:color w:val="0070C0"/>
          <w:kern w:val="2"/>
          <w:sz w:val="40"/>
          <w:szCs w:val="40"/>
        </w:rPr>
        <w:t>Contents</w:t>
      </w:r>
      <w:bookmarkEnd w:id="11"/>
    </w:p>
    <w:p>
      <w:pPr>
        <w:pStyle w:val="19"/>
        <w:tabs>
          <w:tab w:val="right" w:leader="dot" w:pos="9026"/>
        </w:tabs>
      </w:pPr>
      <w:r>
        <w:rPr>
          <w:rFonts w:eastAsia="微软雅黑" w:cs="Open Sans"/>
          <w:bCs w:val="0"/>
          <w:iCs w:val="0"/>
          <w:color w:val="365F90"/>
        </w:rPr>
        <w:fldChar w:fldCharType="begin"/>
      </w:r>
      <w:r>
        <w:rPr>
          <w:rFonts w:eastAsia="微软雅黑" w:cs="Open Sans"/>
          <w:bCs w:val="0"/>
          <w:iCs w:val="0"/>
          <w:color w:val="365F90"/>
        </w:rPr>
        <w:instrText xml:space="preserve"> TOC \h \z \t "标题2,1,SF_EN_Heading 1,1,SF_EN_Heading 2,2,SF_EN_Heading 3,3" </w:instrText>
      </w:r>
      <w:r>
        <w:rPr>
          <w:rFonts w:eastAsia="微软雅黑" w:cs="Open Sans"/>
          <w:bCs w:val="0"/>
          <w:iCs w:val="0"/>
          <w:color w:val="365F90"/>
        </w:rPr>
        <w:fldChar w:fldCharType="separate"/>
      </w:r>
      <w:r>
        <w:rPr>
          <w:rFonts w:eastAsia="微软雅黑" w:cs="Open Sans"/>
          <w:bCs w:val="0"/>
          <w:iCs w:val="0"/>
          <w:color w:val="365F90"/>
        </w:rPr>
        <w:fldChar w:fldCharType="begin"/>
      </w:r>
      <w:r>
        <w:rPr>
          <w:rFonts w:eastAsia="微软雅黑" w:cs="Open Sans"/>
          <w:bCs w:val="0"/>
          <w:iCs w:val="0"/>
        </w:rPr>
        <w:instrText xml:space="preserve"> HYPERLINK \l _Toc31663 </w:instrText>
      </w:r>
      <w:r>
        <w:rPr>
          <w:rFonts w:eastAsia="微软雅黑" w:cs="Open Sans"/>
          <w:bCs w:val="0"/>
          <w:iCs w:val="0"/>
        </w:rPr>
        <w:fldChar w:fldCharType="separate"/>
      </w:r>
      <w:r>
        <w:rPr>
          <w:rFonts w:cs="Open Sans"/>
        </w:rPr>
        <w:t>Document Information</w:t>
      </w:r>
      <w:r>
        <w:tab/>
      </w:r>
      <w:r>
        <w:fldChar w:fldCharType="begin"/>
      </w:r>
      <w:r>
        <w:instrText xml:space="preserve"> PAGEREF _Toc31663 \h </w:instrText>
      </w:r>
      <w:r>
        <w:fldChar w:fldCharType="separate"/>
      </w:r>
      <w:r>
        <w:t>2</w:t>
      </w:r>
      <w:r>
        <w:fldChar w:fldCharType="end"/>
      </w:r>
      <w:r>
        <w:rPr>
          <w:rFonts w:eastAsia="微软雅黑" w:cs="Open Sans"/>
          <w:bCs w:val="0"/>
          <w:iCs w:val="0"/>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_Toc12991 </w:instrText>
      </w:r>
      <w:r>
        <w:rPr>
          <w:rFonts w:ascii="Open Sans" w:hAnsi="Open Sans" w:eastAsia="微软雅黑" w:cs="Open Sans"/>
          <w:bCs/>
          <w:iCs/>
        </w:rPr>
        <w:fldChar w:fldCharType="separate"/>
      </w:r>
      <w:r>
        <w:rPr>
          <w:rFonts w:cs="Open Sans"/>
        </w:rPr>
        <w:t>Non-Disclosure Agreement</w:t>
      </w:r>
      <w:r>
        <w:tab/>
      </w:r>
      <w:r>
        <w:fldChar w:fldCharType="begin"/>
      </w:r>
      <w:r>
        <w:instrText xml:space="preserve"> PAGEREF _Toc12991 \h </w:instrText>
      </w:r>
      <w:r>
        <w:fldChar w:fldCharType="separate"/>
      </w:r>
      <w:r>
        <w:t>3</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_Toc2937 </w:instrText>
      </w:r>
      <w:r>
        <w:rPr>
          <w:rFonts w:ascii="Open Sans" w:hAnsi="Open Sans" w:eastAsia="微软雅黑" w:cs="Open Sans"/>
          <w:bCs/>
          <w:iCs/>
        </w:rPr>
        <w:fldChar w:fldCharType="separate"/>
      </w:r>
      <w:r>
        <w:rPr>
          <w:rFonts w:cs="Open Sans"/>
        </w:rPr>
        <w:t>Preface</w:t>
      </w:r>
      <w:r>
        <w:tab/>
      </w:r>
      <w:r>
        <w:fldChar w:fldCharType="begin"/>
      </w:r>
      <w:r>
        <w:instrText xml:space="preserve"> PAGEREF _Toc2937 \h </w:instrText>
      </w:r>
      <w:r>
        <w:fldChar w:fldCharType="separate"/>
      </w:r>
      <w:r>
        <w:t>4</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_Toc22905 </w:instrText>
      </w:r>
      <w:r>
        <w:rPr>
          <w:rFonts w:ascii="Open Sans" w:hAnsi="Open Sans" w:eastAsia="微软雅黑" w:cs="Open Sans"/>
          <w:bCs/>
          <w:iCs/>
        </w:rPr>
        <w:fldChar w:fldCharType="separate"/>
      </w:r>
      <w:r>
        <w:rPr>
          <w:rFonts w:hint="default" w:ascii="Open Sans" w:hAnsi="Open Sans" w:eastAsia="宋体" w:cs="宋体"/>
        </w:rPr>
        <w:t xml:space="preserve">1 </w:t>
      </w:r>
      <w:r>
        <w:rPr>
          <w:rFonts w:cs="Open Sans"/>
        </w:rPr>
        <w:t>Overview</w:t>
      </w:r>
      <w:r>
        <w:tab/>
      </w:r>
      <w:r>
        <w:fldChar w:fldCharType="begin"/>
      </w:r>
      <w:r>
        <w:instrText xml:space="preserve"> PAGEREF _Toc22905 \h </w:instrText>
      </w:r>
      <w:r>
        <w:fldChar w:fldCharType="separate"/>
      </w:r>
      <w:r>
        <w:t>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_Toc12579 </w:instrText>
      </w:r>
      <w:r>
        <w:rPr>
          <w:rFonts w:ascii="Open Sans" w:hAnsi="Open Sans" w:eastAsia="微软雅黑" w:cs="Open Sans"/>
          <w:bCs/>
          <w:iCs/>
        </w:rPr>
        <w:fldChar w:fldCharType="separate"/>
      </w:r>
      <w:r>
        <w:rPr>
          <w:rFonts w:hint="default" w:ascii="Open Sans" w:hAnsi="Open Sans" w:eastAsia="宋体" w:cs="宋体"/>
        </w:rPr>
        <w:t xml:space="preserve">1.1 </w:t>
      </w:r>
      <w:r>
        <w:rPr>
          <w:rFonts w:cs="Open Sans"/>
        </w:rPr>
        <w:t>Health Check Scope</w:t>
      </w:r>
      <w:r>
        <w:tab/>
      </w:r>
      <w:r>
        <w:fldChar w:fldCharType="begin"/>
      </w:r>
      <w:r>
        <w:instrText xml:space="preserve"> PAGEREF _Toc12579 \h </w:instrText>
      </w:r>
      <w:r>
        <w:fldChar w:fldCharType="separate"/>
      </w:r>
      <w:r>
        <w:t>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_Toc18071 </w:instrText>
      </w:r>
      <w:r>
        <w:rPr>
          <w:rFonts w:ascii="Open Sans" w:hAnsi="Open Sans" w:eastAsia="微软雅黑" w:cs="Open Sans"/>
          <w:bCs/>
          <w:iCs/>
        </w:rPr>
        <w:fldChar w:fldCharType="separate"/>
      </w:r>
      <w:r>
        <w:rPr>
          <w:rFonts w:hint="default" w:ascii="Open Sans" w:hAnsi="Open Sans" w:eastAsia="宋体" w:cs="宋体"/>
        </w:rPr>
        <w:t xml:space="preserve">1.2 </w:t>
      </w:r>
      <w:r>
        <w:rPr>
          <w:rFonts w:cs="Open Sans"/>
        </w:rPr>
        <w:t>Contact Information</w:t>
      </w:r>
      <w:r>
        <w:tab/>
      </w:r>
      <w:r>
        <w:fldChar w:fldCharType="begin"/>
      </w:r>
      <w:r>
        <w:instrText xml:space="preserve"> PAGEREF _Toc18071 \h </w:instrText>
      </w:r>
      <w:r>
        <w:fldChar w:fldCharType="separate"/>
      </w:r>
      <w:r>
        <w:t>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_Toc19601 </w:instrText>
      </w:r>
      <w:r>
        <w:rPr>
          <w:rFonts w:ascii="Open Sans" w:hAnsi="Open Sans" w:eastAsia="微软雅黑" w:cs="Open Sans"/>
          <w:bCs/>
          <w:iCs/>
        </w:rPr>
        <w:fldChar w:fldCharType="separate"/>
      </w:r>
      <w:r>
        <w:rPr>
          <w:rFonts w:hint="default" w:ascii="Open Sans" w:hAnsi="Open Sans" w:eastAsia="宋体" w:cs="宋体"/>
        </w:rPr>
        <w:t xml:space="preserve">1.3 </w:t>
      </w:r>
      <w:r>
        <w:rPr>
          <w:rFonts w:cs="Open Sans"/>
        </w:rPr>
        <w:t>Objectives</w:t>
      </w:r>
      <w:r>
        <w:tab/>
      </w:r>
      <w:r>
        <w:fldChar w:fldCharType="begin"/>
      </w:r>
      <w:r>
        <w:instrText xml:space="preserve"> PAGEREF _Toc19601 \h </w:instrText>
      </w:r>
      <w:r>
        <w:fldChar w:fldCharType="separate"/>
      </w:r>
      <w:r>
        <w:t>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_Toc21649 </w:instrText>
      </w:r>
      <w:r>
        <w:rPr>
          <w:rFonts w:ascii="Open Sans" w:hAnsi="Open Sans" w:eastAsia="微软雅黑" w:cs="Open Sans"/>
          <w:bCs/>
          <w:iCs/>
        </w:rPr>
        <w:fldChar w:fldCharType="separate"/>
      </w:r>
      <w:r>
        <w:rPr>
          <w:rFonts w:hint="default" w:ascii="Open Sans" w:hAnsi="Open Sans" w:eastAsia="宋体" w:cs="宋体"/>
        </w:rPr>
        <w:t xml:space="preserve">1.4 </w:t>
      </w:r>
      <w:r>
        <w:rPr>
          <w:rFonts w:cs="Open Sans"/>
        </w:rPr>
        <w:t>Icon Conventions</w:t>
      </w:r>
      <w:r>
        <w:tab/>
      </w:r>
      <w:r>
        <w:fldChar w:fldCharType="begin"/>
      </w:r>
      <w:r>
        <w:instrText xml:space="preserve"> PAGEREF _Toc21649 \h </w:instrText>
      </w:r>
      <w:r>
        <w:fldChar w:fldCharType="separate"/>
      </w:r>
      <w:r>
        <w:t>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_Toc26620 </w:instrText>
      </w:r>
      <w:r>
        <w:rPr>
          <w:rFonts w:ascii="Open Sans" w:hAnsi="Open Sans" w:eastAsia="微软雅黑" w:cs="Open Sans"/>
          <w:bCs/>
          <w:iCs/>
        </w:rPr>
        <w:fldChar w:fldCharType="separate"/>
      </w:r>
      <w:r>
        <w:rPr>
          <w:rFonts w:hint="default" w:ascii="Open Sans" w:hAnsi="Open Sans" w:eastAsia="宋体" w:cs="宋体"/>
        </w:rPr>
        <w:t xml:space="preserve">1.5 </w:t>
      </w:r>
      <w:r>
        <w:rPr>
          <w:rFonts w:cs="Open Sans"/>
        </w:rPr>
        <w:t>Check Entities</w:t>
      </w:r>
      <w:r>
        <w:tab/>
      </w:r>
      <w:r>
        <w:fldChar w:fldCharType="begin"/>
      </w:r>
      <w:r>
        <w:instrText xml:space="preserve"> PAGEREF _Toc26620 \h </w:instrText>
      </w:r>
      <w:r>
        <w:fldChar w:fldCharType="separate"/>
      </w:r>
      <w:r>
        <w:t>1</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_Toc32747 </w:instrText>
      </w:r>
      <w:r>
        <w:rPr>
          <w:rFonts w:ascii="Open Sans" w:hAnsi="Open Sans" w:eastAsia="微软雅黑" w:cs="Open Sans"/>
          <w:bCs/>
          <w:iCs/>
        </w:rPr>
        <w:fldChar w:fldCharType="separate"/>
      </w:r>
      <w:r>
        <w:rPr>
          <w:rFonts w:hint="default" w:ascii="Open Sans" w:hAnsi="Open Sans" w:eastAsia="宋体" w:cs="宋体"/>
        </w:rPr>
        <w:t xml:space="preserve">2 </w:t>
      </w:r>
      <w:r>
        <w:rPr>
          <w:rFonts w:cs="Open Sans"/>
        </w:rPr>
        <w:t>Summary</w:t>
      </w:r>
      <w:r>
        <w:tab/>
      </w:r>
      <w:r>
        <w:fldChar w:fldCharType="begin"/>
      </w:r>
      <w:r>
        <w:instrText xml:space="preserve"> PAGEREF _Toc32747 \h </w:instrText>
      </w:r>
      <w:r>
        <w:fldChar w:fldCharType="separate"/>
      </w:r>
      <w:r>
        <w:t>6</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_Toc1082 </w:instrText>
      </w:r>
      <w:r>
        <w:rPr>
          <w:rFonts w:ascii="Open Sans" w:hAnsi="Open Sans" w:eastAsia="微软雅黑" w:cs="Open Sans"/>
          <w:bCs/>
          <w:iCs/>
        </w:rPr>
        <w:fldChar w:fldCharType="separate"/>
      </w:r>
      <w:r>
        <w:rPr>
          <w:rFonts w:hint="default" w:ascii="Open Sans" w:hAnsi="Open Sans" w:eastAsia="宋体" w:cs="宋体"/>
        </w:rPr>
        <w:t xml:space="preserve">2.1 </w:t>
      </w:r>
      <w:r>
        <w:rPr>
          <w:rFonts w:cs="Open Sans"/>
        </w:rPr>
        <w:t>Basic Information</w:t>
      </w:r>
      <w:r>
        <w:tab/>
      </w:r>
      <w:r>
        <w:fldChar w:fldCharType="begin"/>
      </w:r>
      <w:r>
        <w:instrText xml:space="preserve"> PAGEREF _Toc1082 \h </w:instrText>
      </w:r>
      <w:r>
        <w:fldChar w:fldCharType="separate"/>
      </w:r>
      <w:r>
        <w:t>6</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_Toc2790 </w:instrText>
      </w:r>
      <w:r>
        <w:rPr>
          <w:rFonts w:ascii="Open Sans" w:hAnsi="Open Sans" w:eastAsia="微软雅黑" w:cs="Open Sans"/>
          <w:bCs/>
          <w:iCs/>
        </w:rPr>
        <w:fldChar w:fldCharType="separate"/>
      </w:r>
      <w:r>
        <w:rPr>
          <w:rFonts w:hint="default" w:ascii="Open Sans" w:hAnsi="Open Sans" w:eastAsia="宋体" w:cs="宋体"/>
        </w:rPr>
        <w:t xml:space="preserve">2.2 </w:t>
      </w:r>
      <w:r>
        <w:rPr>
          <w:rFonts w:hint="eastAsia" w:cs="Open Sans"/>
        </w:rPr>
        <w:t>Platform hardware special detection</w:t>
      </w:r>
      <w:r>
        <w:tab/>
      </w:r>
      <w:r>
        <w:fldChar w:fldCharType="begin"/>
      </w:r>
      <w:r>
        <w:instrText xml:space="preserve"> PAGEREF _Toc2790 \h </w:instrText>
      </w:r>
      <w:r>
        <w:fldChar w:fldCharType="separate"/>
      </w:r>
      <w:r>
        <w:t>6</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_Toc5192 </w:instrText>
      </w:r>
      <w:r>
        <w:rPr>
          <w:rFonts w:ascii="Open Sans" w:hAnsi="Open Sans" w:eastAsia="微软雅黑" w:cs="Open Sans"/>
          <w:bCs/>
          <w:iCs/>
        </w:rPr>
        <w:fldChar w:fldCharType="separate"/>
      </w:r>
      <w:r>
        <w:rPr>
          <w:rFonts w:hint="default" w:ascii="Open Sans" w:hAnsi="Open Sans" w:eastAsia="宋体" w:cs="宋体"/>
        </w:rPr>
        <w:t xml:space="preserve">2.2.1 </w:t>
      </w:r>
      <w:r>
        <w:rPr>
          <w:rFonts w:hint="eastAsia" w:eastAsia="宋体"/>
          <w:lang w:val="en-US" w:eastAsia="zh-CN"/>
        </w:rPr>
        <w:t>N</w:t>
      </w:r>
      <w:r>
        <w:rPr>
          <w:rFonts w:hint="default"/>
        </w:rPr>
        <w:t>ode CPU</w:t>
      </w:r>
      <w:r>
        <w:tab/>
      </w:r>
      <w:r>
        <w:fldChar w:fldCharType="begin"/>
      </w:r>
      <w:r>
        <w:instrText xml:space="preserve"> PAGEREF _Toc5192 \h </w:instrText>
      </w:r>
      <w:r>
        <w:fldChar w:fldCharType="separate"/>
      </w:r>
      <w:r>
        <w:t>6</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_Toc22366 </w:instrText>
      </w:r>
      <w:r>
        <w:rPr>
          <w:rFonts w:ascii="Open Sans" w:hAnsi="Open Sans" w:eastAsia="微软雅黑" w:cs="Open Sans"/>
          <w:bCs/>
          <w:iCs/>
        </w:rPr>
        <w:fldChar w:fldCharType="separate"/>
      </w:r>
      <w:r>
        <w:rPr>
          <w:rFonts w:hint="default" w:ascii="Open Sans" w:hAnsi="Open Sans" w:eastAsia="宋体" w:cs="宋体"/>
        </w:rPr>
        <w:t xml:space="preserve">2.2.2 </w:t>
      </w:r>
      <w:r>
        <w:rPr>
          <w:rFonts w:hint="eastAsia" w:eastAsia="宋体"/>
          <w:lang w:val="en-US" w:eastAsia="zh-CN"/>
        </w:rPr>
        <w:t>N</w:t>
      </w:r>
      <w:r>
        <w:rPr>
          <w:rFonts w:hint="default"/>
        </w:rPr>
        <w:t>ode Memory</w:t>
      </w:r>
      <w:r>
        <w:tab/>
      </w:r>
      <w:r>
        <w:fldChar w:fldCharType="begin"/>
      </w:r>
      <w:r>
        <w:instrText xml:space="preserve"> PAGEREF _Toc22366 \h </w:instrText>
      </w:r>
      <w:r>
        <w:fldChar w:fldCharType="separate"/>
      </w:r>
      <w:r>
        <w:t>7</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_Toc2586 </w:instrText>
      </w:r>
      <w:r>
        <w:rPr>
          <w:rFonts w:ascii="Open Sans" w:hAnsi="Open Sans" w:eastAsia="微软雅黑" w:cs="Open Sans"/>
          <w:bCs/>
          <w:iCs/>
        </w:rPr>
        <w:fldChar w:fldCharType="separate"/>
      </w:r>
      <w:r>
        <w:rPr>
          <w:rFonts w:hint="default" w:ascii="Open Sans" w:hAnsi="Open Sans" w:eastAsia="宋体" w:cs="宋体"/>
        </w:rPr>
        <w:t xml:space="preserve">2.2.3 </w:t>
      </w:r>
      <w:r>
        <w:rPr>
          <w:rFonts w:hint="eastAsia" w:eastAsia="宋体"/>
          <w:lang w:val="en-US" w:eastAsia="zh-CN"/>
        </w:rPr>
        <w:t xml:space="preserve">Disk </w:t>
      </w:r>
      <w:r>
        <w:rPr>
          <w:rFonts w:hint="default"/>
        </w:rPr>
        <w:t>SMART</w:t>
      </w:r>
      <w:r>
        <w:tab/>
      </w:r>
      <w:r>
        <w:fldChar w:fldCharType="begin"/>
      </w:r>
      <w:r>
        <w:instrText xml:space="preserve"> PAGEREF _Toc2586 \h </w:instrText>
      </w:r>
      <w:r>
        <w:fldChar w:fldCharType="separate"/>
      </w:r>
      <w:r>
        <w:t>7</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_Toc28886 </w:instrText>
      </w:r>
      <w:r>
        <w:rPr>
          <w:rFonts w:ascii="Open Sans" w:hAnsi="Open Sans" w:eastAsia="微软雅黑" w:cs="Open Sans"/>
          <w:bCs/>
          <w:iCs/>
        </w:rPr>
        <w:fldChar w:fldCharType="separate"/>
      </w:r>
      <w:r>
        <w:rPr>
          <w:rFonts w:hint="default" w:ascii="Open Sans" w:hAnsi="Open Sans" w:eastAsia="宋体" w:cs="宋体"/>
        </w:rPr>
        <w:t xml:space="preserve">2.2.4 </w:t>
      </w:r>
      <w:r>
        <w:rPr>
          <w:rFonts w:hint="eastAsia" w:eastAsia="宋体"/>
          <w:lang w:val="en-US" w:eastAsia="zh-CN"/>
        </w:rPr>
        <w:t xml:space="preserve">HDD </w:t>
      </w:r>
      <w:r>
        <w:rPr>
          <w:rFonts w:hint="default"/>
        </w:rPr>
        <w:t>Health</w:t>
      </w:r>
      <w:r>
        <w:tab/>
      </w:r>
      <w:r>
        <w:fldChar w:fldCharType="begin"/>
      </w:r>
      <w:r>
        <w:instrText xml:space="preserve"> PAGEREF _Toc28886 \h </w:instrText>
      </w:r>
      <w:r>
        <w:fldChar w:fldCharType="separate"/>
      </w:r>
      <w:r>
        <w:t>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_Toc9986 </w:instrText>
      </w:r>
      <w:r>
        <w:rPr>
          <w:rFonts w:ascii="Open Sans" w:hAnsi="Open Sans" w:eastAsia="微软雅黑" w:cs="Open Sans"/>
          <w:bCs/>
          <w:iCs/>
        </w:rPr>
        <w:fldChar w:fldCharType="separate"/>
      </w:r>
      <w:r>
        <w:rPr>
          <w:rFonts w:hint="default" w:ascii="Open Sans" w:hAnsi="Open Sans" w:eastAsia="宋体" w:cs="宋体"/>
        </w:rPr>
        <w:t xml:space="preserve">2.2.5 </w:t>
      </w:r>
      <w:r>
        <w:rPr>
          <w:rFonts w:hint="eastAsia" w:eastAsia="宋体"/>
          <w:lang w:val="en-US" w:eastAsia="zh-CN"/>
        </w:rPr>
        <w:t xml:space="preserve">SSD </w:t>
      </w:r>
      <w:r>
        <w:rPr>
          <w:rFonts w:hint="default"/>
        </w:rPr>
        <w:t>Health</w:t>
      </w:r>
      <w:r>
        <w:tab/>
      </w:r>
      <w:r>
        <w:fldChar w:fldCharType="begin"/>
      </w:r>
      <w:r>
        <w:instrText xml:space="preserve"> PAGEREF _Toc9986 \h </w:instrText>
      </w:r>
      <w:r>
        <w:fldChar w:fldCharType="separate"/>
      </w:r>
      <w:r>
        <w:t>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_Toc20431 </w:instrText>
      </w:r>
      <w:r>
        <w:rPr>
          <w:rFonts w:ascii="Open Sans" w:hAnsi="Open Sans" w:eastAsia="微软雅黑" w:cs="Open Sans"/>
          <w:bCs/>
          <w:iCs/>
        </w:rPr>
        <w:fldChar w:fldCharType="separate"/>
      </w:r>
      <w:r>
        <w:rPr>
          <w:rFonts w:hint="default" w:ascii="Open Sans" w:hAnsi="Open Sans" w:eastAsia="宋体" w:cs="宋体"/>
        </w:rPr>
        <w:t xml:space="preserve">2.2.6 </w:t>
      </w:r>
      <w:r>
        <w:rPr>
          <w:rFonts w:hint="eastAsia" w:eastAsia="宋体"/>
          <w:lang w:val="en-US" w:eastAsia="zh-CN"/>
        </w:rPr>
        <w:t>System Disk</w:t>
      </w:r>
      <w:r>
        <w:tab/>
      </w:r>
      <w:r>
        <w:fldChar w:fldCharType="begin"/>
      </w:r>
      <w:r>
        <w:instrText xml:space="preserve"> PAGEREF _Toc20431 \h </w:instrText>
      </w:r>
      <w:r>
        <w:fldChar w:fldCharType="separate"/>
      </w:r>
      <w:r>
        <w:t>9</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_Toc5160 </w:instrText>
      </w:r>
      <w:r>
        <w:rPr>
          <w:rFonts w:ascii="Open Sans" w:hAnsi="Open Sans" w:eastAsia="微软雅黑" w:cs="Open Sans"/>
          <w:bCs/>
          <w:iCs/>
        </w:rPr>
        <w:fldChar w:fldCharType="separate"/>
      </w:r>
      <w:r>
        <w:rPr>
          <w:rFonts w:hint="default" w:ascii="Open Sans" w:hAnsi="Open Sans" w:eastAsia="宋体" w:cs="宋体"/>
        </w:rPr>
        <w:t xml:space="preserve">2.2.7 </w:t>
      </w:r>
      <w:r>
        <w:rPr>
          <w:rFonts w:hint="default"/>
        </w:rPr>
        <w:t>RAID Card Health</w:t>
      </w:r>
      <w:r>
        <w:tab/>
      </w:r>
      <w:r>
        <w:fldChar w:fldCharType="begin"/>
      </w:r>
      <w:r>
        <w:instrText xml:space="preserve"> PAGEREF _Toc5160 \h </w:instrText>
      </w:r>
      <w:r>
        <w:fldChar w:fldCharType="separate"/>
      </w:r>
      <w:r>
        <w:t>10</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_Toc26834 </w:instrText>
      </w:r>
      <w:r>
        <w:rPr>
          <w:rFonts w:ascii="Open Sans" w:hAnsi="Open Sans" w:eastAsia="微软雅黑" w:cs="Open Sans"/>
          <w:bCs/>
          <w:iCs/>
        </w:rPr>
        <w:fldChar w:fldCharType="separate"/>
      </w:r>
      <w:r>
        <w:rPr>
          <w:rFonts w:hint="default" w:ascii="Open Sans" w:hAnsi="Open Sans" w:eastAsia="宋体" w:cs="宋体"/>
        </w:rPr>
        <w:t xml:space="preserve">2.2.8 </w:t>
      </w:r>
      <w:r>
        <w:rPr>
          <w:rFonts w:hint="default"/>
        </w:rPr>
        <w:t>Node Interface</w:t>
      </w:r>
      <w:r>
        <w:tab/>
      </w:r>
      <w:r>
        <w:fldChar w:fldCharType="begin"/>
      </w:r>
      <w:r>
        <w:instrText xml:space="preserve"> PAGEREF _Toc26834 \h </w:instrText>
      </w:r>
      <w:r>
        <w:fldChar w:fldCharType="separate"/>
      </w:r>
      <w:r>
        <w:t>10</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_Toc11239 </w:instrText>
      </w:r>
      <w:r>
        <w:rPr>
          <w:rFonts w:ascii="Open Sans" w:hAnsi="Open Sans" w:eastAsia="微软雅黑" w:cs="Open Sans"/>
          <w:bCs/>
          <w:iCs/>
        </w:rPr>
        <w:fldChar w:fldCharType="separate"/>
      </w:r>
      <w:r>
        <w:rPr>
          <w:rFonts w:hint="default" w:ascii="Open Sans" w:hAnsi="Open Sans" w:eastAsia="宋体" w:cs="宋体"/>
        </w:rPr>
        <w:t xml:space="preserve">2.3 </w:t>
      </w:r>
      <w:r>
        <w:rPr>
          <w:rFonts w:cs="Open Sans"/>
        </w:rPr>
        <w:t>Summary of Issues</w:t>
      </w:r>
      <w:r>
        <w:tab/>
      </w:r>
      <w:r>
        <w:fldChar w:fldCharType="begin"/>
      </w:r>
      <w:r>
        <w:instrText xml:space="preserve"> PAGEREF _Toc11239 \h </w:instrText>
      </w:r>
      <w:r>
        <w:fldChar w:fldCharType="separate"/>
      </w:r>
      <w:r>
        <w:t>11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_Toc27867 </w:instrText>
      </w:r>
      <w:r>
        <w:rPr>
          <w:rFonts w:ascii="Open Sans" w:hAnsi="Open Sans" w:eastAsia="微软雅黑" w:cs="Open Sans"/>
          <w:bCs/>
          <w:iCs/>
        </w:rPr>
        <w:fldChar w:fldCharType="separate"/>
      </w:r>
      <w:r>
        <w:rPr>
          <w:rFonts w:hint="default" w:ascii="Open Sans" w:hAnsi="Open Sans" w:eastAsia="宋体" w:cs="宋体"/>
        </w:rPr>
        <w:t xml:space="preserve">2.4 </w:t>
      </w:r>
      <w:r>
        <w:rPr>
          <w:rFonts w:cs="Open Sans"/>
        </w:rPr>
        <w:t>Issues of HCI Hardware Health</w:t>
      </w:r>
      <w:r>
        <w:tab/>
      </w:r>
      <w:r>
        <w:fldChar w:fldCharType="begin"/>
      </w:r>
      <w:r>
        <w:instrText xml:space="preserve"> PAGEREF _Toc27867 \h </w:instrText>
      </w:r>
      <w:r>
        <w:fldChar w:fldCharType="separate"/>
      </w:r>
      <w:r>
        <w:t>11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_Toc25368 </w:instrText>
      </w:r>
      <w:r>
        <w:rPr>
          <w:rFonts w:ascii="Open Sans" w:hAnsi="Open Sans" w:eastAsia="微软雅黑" w:cs="Open Sans"/>
          <w:bCs/>
          <w:iCs/>
        </w:rPr>
        <w:fldChar w:fldCharType="separate"/>
      </w:r>
      <w:r>
        <w:rPr>
          <w:rFonts w:hint="default" w:ascii="Open Sans" w:hAnsi="Open Sans" w:eastAsia="宋体" w:cs="宋体"/>
        </w:rPr>
        <w:t xml:space="preserve">2.5 </w:t>
      </w:r>
      <w:r>
        <w:rPr>
          <w:rFonts w:cs="Open Sans"/>
        </w:rPr>
        <w:t>Issues of HCI Hardware Compatibility</w:t>
      </w:r>
      <w:r>
        <w:tab/>
      </w:r>
      <w:r>
        <w:fldChar w:fldCharType="begin"/>
      </w:r>
      <w:r>
        <w:instrText xml:space="preserve"> PAGEREF _Toc25368 \h </w:instrText>
      </w:r>
      <w:r>
        <w:fldChar w:fldCharType="separate"/>
      </w:r>
      <w:r>
        <w:t>11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_Toc3588 </w:instrText>
      </w:r>
      <w:r>
        <w:rPr>
          <w:rFonts w:ascii="Open Sans" w:hAnsi="Open Sans" w:eastAsia="微软雅黑" w:cs="Open Sans"/>
          <w:bCs/>
          <w:iCs/>
        </w:rPr>
        <w:fldChar w:fldCharType="separate"/>
      </w:r>
      <w:r>
        <w:rPr>
          <w:rFonts w:hint="default" w:ascii="Open Sans" w:hAnsi="Open Sans" w:eastAsia="宋体" w:cs="宋体"/>
        </w:rPr>
        <w:t xml:space="preserve">2.6 </w:t>
      </w:r>
      <w:r>
        <w:rPr>
          <w:rFonts w:cs="Open Sans"/>
        </w:rPr>
        <w:t>Issues of HCI Storage Health</w:t>
      </w:r>
      <w:r>
        <w:tab/>
      </w:r>
      <w:r>
        <w:fldChar w:fldCharType="begin"/>
      </w:r>
      <w:r>
        <w:instrText xml:space="preserve"> PAGEREF _Toc3588 \h </w:instrText>
      </w:r>
      <w:r>
        <w:fldChar w:fldCharType="separate"/>
      </w:r>
      <w:r>
        <w:t>12</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_Toc31109 </w:instrText>
      </w:r>
      <w:r>
        <w:rPr>
          <w:rFonts w:ascii="Open Sans" w:hAnsi="Open Sans" w:eastAsia="微软雅黑" w:cs="Open Sans"/>
          <w:bCs/>
          <w:iCs/>
        </w:rPr>
        <w:fldChar w:fldCharType="separate"/>
      </w:r>
      <w:r>
        <w:rPr>
          <w:rFonts w:hint="default" w:ascii="Open Sans" w:hAnsi="Open Sans" w:eastAsia="宋体" w:cs="宋体"/>
        </w:rPr>
        <w:t xml:space="preserve">2.7 </w:t>
      </w:r>
      <w:r>
        <w:rPr>
          <w:rFonts w:cs="Open Sans"/>
        </w:rPr>
        <w:t>Issues of Key HCI Services</w:t>
      </w:r>
      <w:r>
        <w:tab/>
      </w:r>
      <w:r>
        <w:fldChar w:fldCharType="begin"/>
      </w:r>
      <w:r>
        <w:instrText xml:space="preserve"> PAGEREF _Toc31109 \h </w:instrText>
      </w:r>
      <w:r>
        <w:fldChar w:fldCharType="separate"/>
      </w:r>
      <w:r>
        <w:t>12</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_Toc29347 </w:instrText>
      </w:r>
      <w:r>
        <w:rPr>
          <w:rFonts w:ascii="Open Sans" w:hAnsi="Open Sans" w:eastAsia="微软雅黑" w:cs="Open Sans"/>
          <w:bCs/>
          <w:iCs/>
        </w:rPr>
        <w:fldChar w:fldCharType="separate"/>
      </w:r>
      <w:r>
        <w:rPr>
          <w:rFonts w:hint="default" w:ascii="Open Sans" w:hAnsi="Open Sans" w:eastAsia="宋体" w:cs="宋体"/>
        </w:rPr>
        <w:t xml:space="preserve">2.8 </w:t>
      </w:r>
      <w:r>
        <w:rPr>
          <w:rFonts w:cs="Open Sans"/>
        </w:rPr>
        <w:t>Issues of System Configurations</w:t>
      </w:r>
      <w:r>
        <w:tab/>
      </w:r>
      <w:r>
        <w:fldChar w:fldCharType="begin"/>
      </w:r>
      <w:r>
        <w:instrText xml:space="preserve"> PAGEREF _Toc29347 \h </w:instrText>
      </w:r>
      <w:r>
        <w:fldChar w:fldCharType="separate"/>
      </w:r>
      <w:r>
        <w:t>12</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_Toc4889 </w:instrText>
      </w:r>
      <w:r>
        <w:rPr>
          <w:rFonts w:ascii="Open Sans" w:hAnsi="Open Sans" w:eastAsia="微软雅黑" w:cs="Open Sans"/>
          <w:bCs/>
          <w:iCs/>
        </w:rPr>
        <w:fldChar w:fldCharType="separate"/>
      </w:r>
      <w:r>
        <w:rPr>
          <w:rFonts w:hint="default" w:ascii="Open Sans" w:hAnsi="Open Sans" w:eastAsia="宋体" w:cs="宋体"/>
        </w:rPr>
        <w:t xml:space="preserve">2.9 </w:t>
      </w:r>
      <w:r>
        <w:rPr>
          <w:rFonts w:cs="Open Sans"/>
        </w:rPr>
        <w:t>Issues of VM Health</w:t>
      </w:r>
      <w:r>
        <w:tab/>
      </w:r>
      <w:r>
        <w:fldChar w:fldCharType="begin"/>
      </w:r>
      <w:r>
        <w:instrText xml:space="preserve"> PAGEREF _Toc4889 \h </w:instrText>
      </w:r>
      <w:r>
        <w:fldChar w:fldCharType="separate"/>
      </w:r>
      <w:r>
        <w:t>13</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_Toc4661 </w:instrText>
      </w:r>
      <w:r>
        <w:rPr>
          <w:rFonts w:ascii="Open Sans" w:hAnsi="Open Sans" w:eastAsia="微软雅黑" w:cs="Open Sans"/>
          <w:bCs/>
          <w:iCs/>
        </w:rPr>
        <w:fldChar w:fldCharType="separate"/>
      </w:r>
      <w:r>
        <w:rPr>
          <w:rFonts w:hint="default" w:ascii="Open Sans" w:hAnsi="Open Sans" w:eastAsia="宋体" w:cs="宋体"/>
        </w:rPr>
        <w:t xml:space="preserve">2.10 </w:t>
      </w:r>
      <w:r>
        <w:rPr>
          <w:rFonts w:cs="Open Sans"/>
        </w:rPr>
        <w:t>Issues of HCI Network</w:t>
      </w:r>
      <w:r>
        <w:tab/>
      </w:r>
      <w:r>
        <w:fldChar w:fldCharType="begin"/>
      </w:r>
      <w:r>
        <w:instrText xml:space="preserve"> PAGEREF _Toc4661 \h </w:instrText>
      </w:r>
      <w:r>
        <w:fldChar w:fldCharType="separate"/>
      </w:r>
      <w:r>
        <w:t>13</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_Toc10133 </w:instrText>
      </w:r>
      <w:r>
        <w:rPr>
          <w:rFonts w:ascii="Open Sans" w:hAnsi="Open Sans" w:eastAsia="微软雅黑" w:cs="Open Sans"/>
          <w:bCs/>
          <w:iCs/>
        </w:rPr>
        <w:fldChar w:fldCharType="separate"/>
      </w:r>
      <w:r>
        <w:rPr>
          <w:rFonts w:hint="default" w:ascii="Open Sans" w:hAnsi="Open Sans" w:eastAsia="宋体" w:cs="宋体"/>
        </w:rPr>
        <w:t xml:space="preserve">2.11 </w:t>
      </w:r>
      <w:r>
        <w:rPr>
          <w:rFonts w:cs="Open Sans"/>
        </w:rPr>
        <w:t>Issues of HCI Service Packs</w:t>
      </w:r>
      <w:r>
        <w:tab/>
      </w:r>
      <w:r>
        <w:fldChar w:fldCharType="begin"/>
      </w:r>
      <w:r>
        <w:instrText xml:space="preserve"> PAGEREF _Toc10133 \h </w:instrText>
      </w:r>
      <w:r>
        <w:fldChar w:fldCharType="separate"/>
      </w:r>
      <w:r>
        <w:t>13</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_Toc21199 </w:instrText>
      </w:r>
      <w:r>
        <w:rPr>
          <w:rFonts w:ascii="Open Sans" w:hAnsi="Open Sans" w:eastAsia="微软雅黑" w:cs="Open Sans"/>
          <w:bCs/>
          <w:iCs/>
        </w:rPr>
        <w:fldChar w:fldCharType="separate"/>
      </w:r>
      <w:r>
        <w:rPr>
          <w:rFonts w:hint="default" w:ascii="Open Sans" w:hAnsi="Open Sans" w:eastAsia="宋体" w:cs="宋体"/>
        </w:rPr>
        <w:t xml:space="preserve">2.12 </w:t>
      </w:r>
      <w:r>
        <w:rPr>
          <w:rFonts w:cs="Open Sans"/>
        </w:rPr>
        <w:t>Issues of HCI Security</w:t>
      </w:r>
      <w:r>
        <w:tab/>
      </w:r>
      <w:r>
        <w:fldChar w:fldCharType="begin"/>
      </w:r>
      <w:r>
        <w:instrText xml:space="preserve"> PAGEREF _Toc21199 \h </w:instrText>
      </w:r>
      <w:r>
        <w:fldChar w:fldCharType="separate"/>
      </w:r>
      <w:r>
        <w:t>14</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_Toc25795 </w:instrText>
      </w:r>
      <w:r>
        <w:rPr>
          <w:rFonts w:ascii="Open Sans" w:hAnsi="Open Sans" w:eastAsia="微软雅黑" w:cs="Open Sans"/>
          <w:bCs/>
          <w:iCs/>
        </w:rPr>
        <w:fldChar w:fldCharType="separate"/>
      </w:r>
      <w:r>
        <w:rPr>
          <w:rFonts w:hint="default" w:ascii="Open Sans" w:hAnsi="Open Sans" w:eastAsia="宋体" w:cs="宋体"/>
        </w:rPr>
        <w:t xml:space="preserve">3 </w:t>
      </w:r>
      <w:r>
        <w:rPr>
          <w:rFonts w:cs="Open Sans"/>
        </w:rPr>
        <w:t>HCI Resources</w:t>
      </w:r>
      <w:r>
        <w:tab/>
      </w:r>
      <w:r>
        <w:fldChar w:fldCharType="begin"/>
      </w:r>
      <w:r>
        <w:instrText xml:space="preserve"> PAGEREF _Toc25795 \h </w:instrText>
      </w:r>
      <w:r>
        <w:fldChar w:fldCharType="separate"/>
      </w:r>
      <w:r>
        <w:t>15</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_Toc13037 </w:instrText>
      </w:r>
      <w:r>
        <w:rPr>
          <w:rFonts w:ascii="Open Sans" w:hAnsi="Open Sans" w:eastAsia="微软雅黑" w:cs="Open Sans"/>
          <w:bCs/>
          <w:iCs/>
        </w:rPr>
        <w:fldChar w:fldCharType="separate"/>
      </w:r>
      <w:r>
        <w:rPr>
          <w:rFonts w:hint="default" w:ascii="Open Sans" w:hAnsi="Open Sans" w:eastAsia="宋体" w:cs="宋体"/>
        </w:rPr>
        <w:t xml:space="preserve">3.1 </w:t>
      </w:r>
      <w:r>
        <w:rPr>
          <w:rFonts w:cs="Open Sans"/>
        </w:rPr>
        <w:t>HCI Resource Details</w:t>
      </w:r>
      <w:r>
        <w:tab/>
      </w:r>
      <w:r>
        <w:fldChar w:fldCharType="begin"/>
      </w:r>
      <w:r>
        <w:instrText xml:space="preserve"> PAGEREF _Toc13037 \h </w:instrText>
      </w:r>
      <w:r>
        <w:fldChar w:fldCharType="separate"/>
      </w:r>
      <w:r>
        <w:t>15</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_Toc16266 </w:instrText>
      </w:r>
      <w:r>
        <w:rPr>
          <w:rFonts w:ascii="Open Sans" w:hAnsi="Open Sans" w:eastAsia="微软雅黑" w:cs="Open Sans"/>
          <w:bCs/>
          <w:iCs/>
        </w:rPr>
        <w:fldChar w:fldCharType="separate"/>
      </w:r>
      <w:r>
        <w:rPr>
          <w:rFonts w:hint="default" w:ascii="Open Sans" w:hAnsi="Open Sans" w:eastAsia="宋体" w:cs="宋体"/>
        </w:rPr>
        <w:t xml:space="preserve">3.1.1 </w:t>
      </w:r>
      <w:r>
        <w:rPr>
          <w:rFonts w:cs="Open Sans"/>
        </w:rPr>
        <w:t>Node Resources</w:t>
      </w:r>
      <w:r>
        <w:tab/>
      </w:r>
      <w:r>
        <w:fldChar w:fldCharType="begin"/>
      </w:r>
      <w:r>
        <w:instrText xml:space="preserve"> PAGEREF _Toc16266 \h </w:instrText>
      </w:r>
      <w:r>
        <w:fldChar w:fldCharType="separate"/>
      </w:r>
      <w:r>
        <w:t>15</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_Toc27347 </w:instrText>
      </w:r>
      <w:r>
        <w:rPr>
          <w:rFonts w:ascii="Open Sans" w:hAnsi="Open Sans" w:eastAsia="微软雅黑" w:cs="Open Sans"/>
          <w:bCs/>
          <w:iCs/>
        </w:rPr>
        <w:fldChar w:fldCharType="separate"/>
      </w:r>
      <w:r>
        <w:rPr>
          <w:rFonts w:hint="default" w:ascii="Open Sans" w:hAnsi="Open Sans" w:eastAsia="宋体" w:cs="宋体"/>
        </w:rPr>
        <w:t xml:space="preserve">3.1.2 </w:t>
      </w:r>
      <w:r>
        <w:rPr>
          <w:rFonts w:cs="Open Sans"/>
        </w:rPr>
        <w:t>Node Load</w:t>
      </w:r>
      <w:r>
        <w:tab/>
      </w:r>
      <w:r>
        <w:fldChar w:fldCharType="begin"/>
      </w:r>
      <w:r>
        <w:instrText xml:space="preserve"> PAGEREF _Toc27347 \h </w:instrText>
      </w:r>
      <w:r>
        <w:fldChar w:fldCharType="separate"/>
      </w:r>
      <w:r>
        <w:t>15</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_Toc4683 </w:instrText>
      </w:r>
      <w:r>
        <w:rPr>
          <w:rFonts w:ascii="Open Sans" w:hAnsi="Open Sans" w:eastAsia="微软雅黑" w:cs="Open Sans"/>
          <w:bCs/>
          <w:iCs/>
        </w:rPr>
        <w:fldChar w:fldCharType="separate"/>
      </w:r>
      <w:r>
        <w:rPr>
          <w:rFonts w:hint="default" w:ascii="Open Sans" w:hAnsi="Open Sans" w:eastAsia="宋体" w:cs="宋体"/>
        </w:rPr>
        <w:t xml:space="preserve">3.1.3 </w:t>
      </w:r>
      <w:r>
        <w:rPr>
          <w:rFonts w:cs="Open Sans"/>
        </w:rPr>
        <w:t>Cluster CPU, Memory, and Disk Resources</w:t>
      </w:r>
      <w:r>
        <w:tab/>
      </w:r>
      <w:r>
        <w:fldChar w:fldCharType="begin"/>
      </w:r>
      <w:r>
        <w:instrText xml:space="preserve"> PAGEREF _Toc4683 \h </w:instrText>
      </w:r>
      <w:r>
        <w:fldChar w:fldCharType="separate"/>
      </w:r>
      <w:r>
        <w:t>16</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_Toc2524 </w:instrText>
      </w:r>
      <w:r>
        <w:rPr>
          <w:rFonts w:ascii="Open Sans" w:hAnsi="Open Sans" w:eastAsia="微软雅黑" w:cs="Open Sans"/>
          <w:bCs/>
          <w:iCs/>
        </w:rPr>
        <w:fldChar w:fldCharType="separate"/>
      </w:r>
      <w:r>
        <w:rPr>
          <w:rFonts w:hint="default" w:ascii="Open Sans" w:hAnsi="Open Sans" w:eastAsia="宋体" w:cs="宋体"/>
        </w:rPr>
        <w:t xml:space="preserve">3.1.4 </w:t>
      </w:r>
      <w:r>
        <w:rPr>
          <w:rFonts w:cs="Open Sans"/>
        </w:rPr>
        <w:t>Scalable Resources</w:t>
      </w:r>
      <w:r>
        <w:tab/>
      </w:r>
      <w:r>
        <w:fldChar w:fldCharType="begin"/>
      </w:r>
      <w:r>
        <w:instrText xml:space="preserve"> PAGEREF _Toc2524 \h </w:instrText>
      </w:r>
      <w:r>
        <w:fldChar w:fldCharType="separate"/>
      </w:r>
      <w:r>
        <w:t>16</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_Toc23402 </w:instrText>
      </w:r>
      <w:r>
        <w:rPr>
          <w:rFonts w:ascii="Open Sans" w:hAnsi="Open Sans" w:eastAsia="微软雅黑" w:cs="Open Sans"/>
          <w:bCs/>
          <w:iCs/>
        </w:rPr>
        <w:fldChar w:fldCharType="separate"/>
      </w:r>
      <w:r>
        <w:rPr>
          <w:rFonts w:hint="default" w:ascii="Open Sans" w:hAnsi="Open Sans" w:eastAsia="宋体" w:cs="宋体"/>
        </w:rPr>
        <w:t xml:space="preserve">3.1.5 </w:t>
      </w:r>
      <w:r>
        <w:rPr>
          <w:rFonts w:cs="Open Sans"/>
        </w:rPr>
        <w:t>Virtual Storage Resources</w:t>
      </w:r>
      <w:r>
        <w:tab/>
      </w:r>
      <w:r>
        <w:fldChar w:fldCharType="begin"/>
      </w:r>
      <w:r>
        <w:instrText xml:space="preserve"> PAGEREF _Toc23402 \h </w:instrText>
      </w:r>
      <w:r>
        <w:fldChar w:fldCharType="separate"/>
      </w:r>
      <w:r>
        <w:t>16</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_Toc30576 </w:instrText>
      </w:r>
      <w:r>
        <w:rPr>
          <w:rFonts w:ascii="Open Sans" w:hAnsi="Open Sans" w:eastAsia="微软雅黑" w:cs="Open Sans"/>
          <w:bCs/>
          <w:iCs/>
        </w:rPr>
        <w:fldChar w:fldCharType="separate"/>
      </w:r>
      <w:r>
        <w:rPr>
          <w:rFonts w:hint="default" w:ascii="Open Sans" w:hAnsi="Open Sans" w:eastAsia="宋体" w:cs="宋体"/>
        </w:rPr>
        <w:t xml:space="preserve">3.1.6 </w:t>
      </w:r>
      <w:r>
        <w:rPr>
          <w:rFonts w:cs="Open Sans"/>
        </w:rPr>
        <w:t>Other Storage Resources</w:t>
      </w:r>
      <w:r>
        <w:tab/>
      </w:r>
      <w:r>
        <w:fldChar w:fldCharType="begin"/>
      </w:r>
      <w:r>
        <w:instrText xml:space="preserve"> PAGEREF _Toc30576 \h </w:instrText>
      </w:r>
      <w:r>
        <w:fldChar w:fldCharType="separate"/>
      </w:r>
      <w:r>
        <w:t>17</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_Toc1274 </w:instrText>
      </w:r>
      <w:r>
        <w:rPr>
          <w:rFonts w:ascii="Open Sans" w:hAnsi="Open Sans" w:eastAsia="微软雅黑" w:cs="Open Sans"/>
          <w:bCs/>
          <w:iCs/>
        </w:rPr>
        <w:fldChar w:fldCharType="separate"/>
      </w:r>
      <w:r>
        <w:rPr>
          <w:rFonts w:hint="default" w:ascii="Open Sans" w:hAnsi="Open Sans" w:eastAsia="宋体" w:cs="宋体"/>
        </w:rPr>
        <w:t xml:space="preserve">3.1.7 </w:t>
      </w:r>
      <w:r>
        <w:rPr>
          <w:rFonts w:cs="Open Sans"/>
        </w:rPr>
        <w:t>Backup Repository</w:t>
      </w:r>
      <w:r>
        <w:tab/>
      </w:r>
      <w:r>
        <w:fldChar w:fldCharType="begin"/>
      </w:r>
      <w:r>
        <w:instrText xml:space="preserve"> PAGEREF _Toc1274 \h </w:instrText>
      </w:r>
      <w:r>
        <w:fldChar w:fldCharType="separate"/>
      </w:r>
      <w:r>
        <w:t>18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_Toc15480 </w:instrText>
      </w:r>
      <w:r>
        <w:rPr>
          <w:rFonts w:ascii="Open Sans" w:hAnsi="Open Sans" w:eastAsia="微软雅黑" w:cs="Open Sans"/>
          <w:bCs/>
          <w:iCs/>
        </w:rPr>
        <w:fldChar w:fldCharType="separate"/>
      </w:r>
      <w:r>
        <w:rPr>
          <w:rFonts w:hint="default" w:ascii="Open Sans" w:hAnsi="Open Sans" w:eastAsia="宋体" w:cs="宋体"/>
        </w:rPr>
        <w:t xml:space="preserve">3.1.8 </w:t>
      </w:r>
      <w:r>
        <w:rPr>
          <w:rFonts w:cs="Open Sans"/>
        </w:rPr>
        <w:t>License Key Validity</w:t>
      </w:r>
      <w:r>
        <w:tab/>
      </w:r>
      <w:r>
        <w:fldChar w:fldCharType="begin"/>
      </w:r>
      <w:r>
        <w:instrText xml:space="preserve"> PAGEREF _Toc15480 \h </w:instrText>
      </w:r>
      <w:r>
        <w:fldChar w:fldCharType="separate"/>
      </w:r>
      <w:r>
        <w:t>18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_Toc9949 </w:instrText>
      </w:r>
      <w:r>
        <w:rPr>
          <w:rFonts w:ascii="Open Sans" w:hAnsi="Open Sans" w:eastAsia="微软雅黑" w:cs="Open Sans"/>
          <w:bCs/>
          <w:iCs/>
        </w:rPr>
        <w:fldChar w:fldCharType="separate"/>
      </w:r>
      <w:r>
        <w:rPr>
          <w:rFonts w:hint="default" w:ascii="Open Sans" w:hAnsi="Open Sans" w:eastAsia="宋体" w:cs="宋体"/>
        </w:rPr>
        <w:t xml:space="preserve">3.1.9 </w:t>
      </w:r>
      <w:r>
        <w:rPr>
          <w:rFonts w:cs="Open Sans"/>
        </w:rPr>
        <w:t>System Partition</w:t>
      </w:r>
      <w:r>
        <w:tab/>
      </w:r>
      <w:r>
        <w:fldChar w:fldCharType="begin"/>
      </w:r>
      <w:r>
        <w:instrText xml:space="preserve"> PAGEREF _Toc9949 \h </w:instrText>
      </w:r>
      <w:r>
        <w:fldChar w:fldCharType="separate"/>
      </w:r>
      <w:r>
        <w:t>18</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_Toc24958 </w:instrText>
      </w:r>
      <w:r>
        <w:rPr>
          <w:rFonts w:ascii="Open Sans" w:hAnsi="Open Sans" w:eastAsia="微软雅黑" w:cs="Open Sans"/>
          <w:bCs/>
          <w:iCs/>
        </w:rPr>
        <w:fldChar w:fldCharType="separate"/>
      </w:r>
      <w:r>
        <w:rPr>
          <w:rFonts w:hint="default" w:ascii="Open Sans" w:hAnsi="Open Sans" w:eastAsia="宋体" w:cs="宋体"/>
        </w:rPr>
        <w:t xml:space="preserve">3.2 </w:t>
      </w:r>
      <w:r>
        <w:rPr>
          <w:rFonts w:cs="Open Sans"/>
        </w:rPr>
        <w:t>VM Resource Details</w:t>
      </w:r>
      <w:r>
        <w:tab/>
      </w:r>
      <w:r>
        <w:fldChar w:fldCharType="begin"/>
      </w:r>
      <w:r>
        <w:instrText xml:space="preserve"> PAGEREF _Toc24958 \h </w:instrText>
      </w:r>
      <w:r>
        <w:fldChar w:fldCharType="separate"/>
      </w:r>
      <w:r>
        <w:t>18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_Toc32477 </w:instrText>
      </w:r>
      <w:r>
        <w:rPr>
          <w:rFonts w:ascii="Open Sans" w:hAnsi="Open Sans" w:eastAsia="微软雅黑" w:cs="Open Sans"/>
          <w:bCs/>
          <w:iCs/>
        </w:rPr>
        <w:fldChar w:fldCharType="separate"/>
      </w:r>
      <w:r>
        <w:rPr>
          <w:rFonts w:hint="default" w:ascii="Open Sans" w:hAnsi="Open Sans" w:eastAsia="宋体" w:cs="宋体"/>
        </w:rPr>
        <w:t xml:space="preserve">3.2.1 </w:t>
      </w:r>
      <w:r>
        <w:rPr>
          <w:rFonts w:cs="Open Sans"/>
        </w:rPr>
        <w:t>VM Overview</w:t>
      </w:r>
      <w:r>
        <w:tab/>
      </w:r>
      <w:r>
        <w:fldChar w:fldCharType="begin"/>
      </w:r>
      <w:r>
        <w:instrText xml:space="preserve"> PAGEREF _Toc32477 \h </w:instrText>
      </w:r>
      <w:r>
        <w:fldChar w:fldCharType="separate"/>
      </w:r>
      <w:r>
        <w:t>18</w:t>
      </w:r>
      <w:r>
        <w:fldChar w:fldCharType="end"/>
      </w:r>
      <w:r>
        <w:rPr>
          <w:rFonts w:ascii="Open Sans" w:hAnsi="Open Sans" w:eastAsia="微软雅黑" w:cs="Open Sans"/>
          <w:bCs/>
          <w:iCs/>
          <w:color w:val="365F90"/>
        </w:rPr>
        <w:fldChar w:fldCharType="end"/>
      </w:r>
    </w:p>
    <w:p>
      <w:pPr>
        <w:pStyle w:val="15"/>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_Toc20200 </w:instrText>
      </w:r>
      <w:r>
        <w:rPr>
          <w:rFonts w:ascii="Open Sans" w:hAnsi="Open Sans" w:eastAsia="微软雅黑" w:cs="Open Sans"/>
          <w:bCs/>
          <w:iCs/>
        </w:rPr>
        <w:fldChar w:fldCharType="separate"/>
      </w:r>
      <w:r>
        <w:rPr>
          <w:rFonts w:hint="default" w:ascii="Open Sans" w:hAnsi="Open Sans" w:eastAsia="宋体" w:cs="宋体"/>
        </w:rPr>
        <w:t xml:space="preserve">3.2.2 </w:t>
      </w:r>
      <w:r>
        <w:rPr>
          <w:rFonts w:cs="Open Sans"/>
        </w:rPr>
        <w:t>CPU, Memory, and I/O Usages of High-Priority VMs</w:t>
      </w:r>
      <w:r>
        <w:tab/>
      </w:r>
      <w:r>
        <w:fldChar w:fldCharType="begin"/>
      </w:r>
      <w:r>
        <w:instrText xml:space="preserve"> PAGEREF _Toc20200 \h </w:instrText>
      </w:r>
      <w:r>
        <w:fldChar w:fldCharType="separate"/>
      </w:r>
      <w:r>
        <w:t>19</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_Toc30340 </w:instrText>
      </w:r>
      <w:r>
        <w:rPr>
          <w:rFonts w:ascii="Open Sans" w:hAnsi="Open Sans" w:eastAsia="微软雅黑" w:cs="Open Sans"/>
          <w:bCs/>
          <w:iCs/>
        </w:rPr>
        <w:fldChar w:fldCharType="separate"/>
      </w:r>
      <w:r>
        <w:rPr>
          <w:rFonts w:hint="default" w:ascii="Open Sans" w:hAnsi="Open Sans" w:eastAsia="宋体" w:cs="宋体"/>
        </w:rPr>
        <w:t xml:space="preserve">4 </w:t>
      </w:r>
      <w:r>
        <w:rPr>
          <w:rFonts w:cs="Open Sans"/>
        </w:rPr>
        <w:t>Solutions</w:t>
      </w:r>
      <w:r>
        <w:tab/>
      </w:r>
      <w:r>
        <w:fldChar w:fldCharType="begin"/>
      </w:r>
      <w:r>
        <w:instrText xml:space="preserve"> PAGEREF _Toc30340 \h </w:instrText>
      </w:r>
      <w:r>
        <w:fldChar w:fldCharType="separate"/>
      </w:r>
      <w:r>
        <w:t>20</w:t>
      </w:r>
      <w:r>
        <w:fldChar w:fldCharType="end"/>
      </w:r>
      <w:r>
        <w:rPr>
          <w:rFonts w:ascii="Open Sans" w:hAnsi="Open Sans" w:eastAsia="微软雅黑" w:cs="Open Sans"/>
          <w:bCs/>
          <w:iCs/>
          <w:color w:val="365F90"/>
        </w:rPr>
        <w:fldChar w:fldCharType="end"/>
      </w:r>
    </w:p>
    <w:p>
      <w:pPr>
        <w:pStyle w:val="19"/>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_Toc18410 </w:instrText>
      </w:r>
      <w:r>
        <w:rPr>
          <w:rFonts w:ascii="Open Sans" w:hAnsi="Open Sans" w:eastAsia="微软雅黑" w:cs="Open Sans"/>
          <w:bCs/>
          <w:iCs/>
        </w:rPr>
        <w:fldChar w:fldCharType="separate"/>
      </w:r>
      <w:r>
        <w:rPr>
          <w:rFonts w:hint="default" w:ascii="Open Sans" w:hAnsi="Open Sans" w:eastAsia="宋体" w:cs="宋体"/>
        </w:rPr>
        <w:t xml:space="preserve">5 </w:t>
      </w:r>
      <w:r>
        <w:rPr>
          <w:rFonts w:cs="Open Sans"/>
        </w:rPr>
        <w:t>Appendix</w:t>
      </w:r>
      <w:r>
        <w:tab/>
      </w:r>
      <w:r>
        <w:fldChar w:fldCharType="begin"/>
      </w:r>
      <w:r>
        <w:instrText xml:space="preserve"> PAGEREF _Toc18410 \h </w:instrText>
      </w:r>
      <w:r>
        <w:fldChar w:fldCharType="separate"/>
      </w:r>
      <w:r>
        <w:t>21</w:t>
      </w:r>
      <w:r>
        <w:fldChar w:fldCharType="end"/>
      </w:r>
      <w:r>
        <w:rPr>
          <w:rFonts w:ascii="Open Sans" w:hAnsi="Open Sans" w:eastAsia="微软雅黑" w:cs="Open Sans"/>
          <w:bCs/>
          <w:iCs/>
          <w:color w:val="365F90"/>
        </w:rPr>
        <w:fldChar w:fldCharType="end"/>
      </w:r>
    </w:p>
    <w:p>
      <w:pPr>
        <w:pStyle w:val="24"/>
        <w:tabs>
          <w:tab w:val="right" w:leader="dot" w:pos="9026"/>
        </w:tabs>
      </w:pPr>
      <w:r>
        <w:rPr>
          <w:rFonts w:ascii="Open Sans" w:hAnsi="Open Sans" w:eastAsia="微软雅黑" w:cs="Open Sans"/>
          <w:bCs/>
          <w:iCs/>
          <w:color w:val="365F90"/>
        </w:rPr>
        <w:fldChar w:fldCharType="begin"/>
      </w:r>
      <w:r>
        <w:rPr>
          <w:rFonts w:ascii="Open Sans" w:hAnsi="Open Sans" w:eastAsia="微软雅黑" w:cs="Open Sans"/>
          <w:bCs/>
          <w:iCs/>
        </w:rPr>
        <w:instrText xml:space="preserve"> HYPERLINK \l _Toc3261 </w:instrText>
      </w:r>
      <w:r>
        <w:rPr>
          <w:rFonts w:ascii="Open Sans" w:hAnsi="Open Sans" w:eastAsia="微软雅黑" w:cs="Open Sans"/>
          <w:bCs/>
          <w:iCs/>
        </w:rPr>
        <w:fldChar w:fldCharType="separate"/>
      </w:r>
      <w:r>
        <w:rPr>
          <w:rFonts w:hint="default" w:ascii="Open Sans" w:hAnsi="Open Sans" w:eastAsia="宋体" w:cs="宋体"/>
        </w:rPr>
        <w:t xml:space="preserve">5.1 </w:t>
      </w:r>
      <w:r>
        <w:rPr>
          <w:rFonts w:cs="Open Sans"/>
        </w:rPr>
        <w:t>Technical Support</w:t>
      </w:r>
      <w:r>
        <w:tab/>
      </w:r>
      <w:r>
        <w:fldChar w:fldCharType="begin"/>
      </w:r>
      <w:r>
        <w:instrText xml:space="preserve"> PAGEREF _Toc3261 \h </w:instrText>
      </w:r>
      <w:r>
        <w:fldChar w:fldCharType="separate"/>
      </w:r>
      <w:r>
        <w:t>21</w:t>
      </w:r>
      <w:r>
        <w:fldChar w:fldCharType="end"/>
      </w:r>
      <w:r>
        <w:rPr>
          <w:rFonts w:ascii="Open Sans" w:hAnsi="Open Sans" w:eastAsia="微软雅黑" w:cs="Open Sans"/>
          <w:bCs/>
          <w:iCs/>
          <w:color w:val="365F90"/>
        </w:rPr>
        <w:fldChar w:fldCharType="end"/>
      </w:r>
    </w:p>
    <w:p>
      <w:pPr>
        <w:adjustRightInd w:val="0"/>
        <w:snapToGrid w:val="0"/>
        <w:sectPr>
          <w:headerReference r:id="rId8" w:type="first"/>
          <w:footerReference r:id="rId10" w:type="first"/>
          <w:headerReference r:id="rId7" w:type="default"/>
          <w:footerReference r:id="rId9" w:type="default"/>
          <w:pgSz w:w="11906" w:h="16838"/>
          <w:pgMar w:top="1440" w:right="1440" w:bottom="1440" w:left="1440" w:header="794" w:footer="737" w:gutter="0"/>
          <w:cols w:space="720" w:num="1"/>
          <w:docGrid w:type="lines" w:linePitch="326" w:charSpace="0"/>
        </w:sectPr>
      </w:pPr>
      <w:r>
        <w:rPr>
          <w:rFonts w:ascii="Open Sans" w:hAnsi="Open Sans" w:eastAsia="微软雅黑" w:cs="Open Sans"/>
          <w:bCs/>
          <w:iCs/>
          <w:color w:val="365F90"/>
        </w:rPr>
        <w:fldChar w:fldCharType="end"/>
      </w:r>
    </w:p>
    <w:p>
      <w:pPr>
        <w:pStyle w:val="81"/>
        <w:widowControl/>
        <w:adjustRightInd w:val="0"/>
        <w:snapToGrid w:val="0"/>
        <w:rPr>
          <w:rFonts w:cs="Open Sans"/>
        </w:rPr>
      </w:pPr>
      <w:bookmarkStart w:id="12" w:name="_Toc526931264"/>
      <w:bookmarkStart w:id="13" w:name="_Toc22905"/>
      <w:r>
        <w:rPr>
          <w:rFonts w:cs="Open Sans"/>
        </w:rPr>
        <w:t>Overview</w:t>
      </w:r>
      <w:bookmarkEnd w:id="12"/>
      <w:bookmarkEnd w:id="13"/>
    </w:p>
    <w:p>
      <w:pPr>
        <w:pStyle w:val="82"/>
        <w:widowControl/>
        <w:adjustRightInd w:val="0"/>
        <w:snapToGrid w:val="0"/>
        <w:rPr>
          <w:rFonts w:cs="Open Sans"/>
        </w:rPr>
      </w:pPr>
      <w:bookmarkStart w:id="14" w:name="_Toc526931265"/>
      <w:bookmarkStart w:id="15" w:name="_Toc526858465"/>
      <w:bookmarkStart w:id="16" w:name="_Toc12579"/>
      <w:bookmarkStart w:id="17" w:name="_Toc526858866"/>
      <w:bookmarkStart w:id="18" w:name="_Toc526858551"/>
      <w:r>
        <w:rPr>
          <w:rFonts w:cs="Open Sans"/>
        </w:rPr>
        <w:t>Health Check Scope</w:t>
      </w:r>
      <w:bookmarkEnd w:id="14"/>
      <w:bookmarkEnd w:id="15"/>
      <w:bookmarkEnd w:id="16"/>
      <w:bookmarkEnd w:id="17"/>
      <w:bookmarkEnd w:id="18"/>
    </w:p>
    <w:p>
      <w:pPr>
        <w:pStyle w:val="80"/>
        <w:widowControl/>
        <w:snapToGrid w:val="0"/>
        <w:rPr>
          <w:rFonts w:cs="Open Sans"/>
        </w:rPr>
      </w:pPr>
      <w:r>
        <w:rPr>
          <w:rFonts w:cs="Open Sans"/>
        </w:rPr>
        <w:t>The health check is applicable to HCI products, covering entities such as system services, configurations, hardware health, logs, network, licensing, and databases and VMs with high resource usage deployed by the customer on HCI.</w:t>
      </w:r>
    </w:p>
    <w:p>
      <w:pPr>
        <w:pStyle w:val="82"/>
        <w:widowControl/>
        <w:adjustRightInd w:val="0"/>
        <w:snapToGrid w:val="0"/>
        <w:rPr>
          <w:rFonts w:cs="Open Sans"/>
        </w:rPr>
      </w:pPr>
      <w:bookmarkStart w:id="19" w:name="_Toc18071"/>
      <w:r>
        <w:rPr>
          <w:rFonts w:cs="Open Sans"/>
        </w:rPr>
        <w:t>Contact Information</w:t>
      </w:r>
      <w:bookmarkEnd w:id="19"/>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0"/>
        <w:gridCol w:w="2033"/>
        <w:gridCol w:w="2026"/>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0" w:type="dxa"/>
            <w:shd w:val="clear" w:color="auto" w:fill="00B0F0"/>
            <w:vAlign w:val="top"/>
          </w:tcPr>
          <w:p>
            <w:pPr>
              <w:pStyle w:val="98"/>
              <w:widowControl/>
              <w:snapToGrid w:val="0"/>
              <w:rPr>
                <w:rFonts w:cs="Open Sans"/>
              </w:rPr>
            </w:pPr>
            <w:r>
              <w:rPr>
                <w:rFonts w:cs="Open Sans"/>
              </w:rPr>
              <w:t>Company Name</w:t>
            </w:r>
          </w:p>
        </w:tc>
        <w:tc>
          <w:tcPr>
            <w:tcW w:w="6730" w:type="dxa"/>
            <w:gridSpan w:val="3"/>
            <w:vAlign w:val="top"/>
          </w:tcPr>
          <w:p>
            <w:pPr>
              <w:pStyle w:val="91"/>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0" w:type="dxa"/>
            <w:shd w:val="clear" w:color="auto" w:fill="00B0F0"/>
            <w:vAlign w:val="top"/>
          </w:tcPr>
          <w:p>
            <w:pPr>
              <w:pStyle w:val="98"/>
              <w:widowControl/>
              <w:snapToGrid w:val="0"/>
              <w:rPr>
                <w:rFonts w:cs="Open Sans"/>
              </w:rPr>
            </w:pPr>
            <w:r>
              <w:rPr>
                <w:rFonts w:cs="Open Sans"/>
              </w:rPr>
              <w:t>Contact Name</w:t>
            </w:r>
          </w:p>
        </w:tc>
        <w:tc>
          <w:tcPr>
            <w:tcW w:w="2033" w:type="dxa"/>
            <w:shd w:val="clear" w:color="auto" w:fill="auto"/>
            <w:vAlign w:val="top"/>
          </w:tcPr>
          <w:p>
            <w:pPr>
              <w:pStyle w:val="91"/>
              <w:snapToGrid w:val="0"/>
            </w:pPr>
          </w:p>
        </w:tc>
        <w:tc>
          <w:tcPr>
            <w:tcW w:w="2026" w:type="dxa"/>
            <w:shd w:val="clear" w:color="auto" w:fill="00B0F0"/>
            <w:vAlign w:val="top"/>
          </w:tcPr>
          <w:p>
            <w:pPr>
              <w:pStyle w:val="98"/>
              <w:widowControl/>
              <w:snapToGrid w:val="0"/>
              <w:rPr>
                <w:rFonts w:cs="Open Sans"/>
              </w:rPr>
            </w:pPr>
            <w:r>
              <w:rPr>
                <w:rFonts w:cs="Open Sans"/>
              </w:rPr>
              <w:t>Contact Number</w:t>
            </w:r>
          </w:p>
        </w:tc>
        <w:tc>
          <w:tcPr>
            <w:tcW w:w="2671" w:type="dxa"/>
            <w:vAlign w:val="top"/>
          </w:tcPr>
          <w:p>
            <w:pPr>
              <w:pStyle w:val="91"/>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0" w:type="dxa"/>
            <w:shd w:val="clear" w:color="auto" w:fill="00B0F0"/>
            <w:vAlign w:val="top"/>
          </w:tcPr>
          <w:p>
            <w:pPr>
              <w:pStyle w:val="98"/>
              <w:widowControl/>
              <w:snapToGrid w:val="0"/>
              <w:rPr>
                <w:rFonts w:cs="Open Sans"/>
              </w:rPr>
            </w:pPr>
            <w:r>
              <w:rPr>
                <w:rFonts w:cs="Open Sans"/>
              </w:rPr>
              <w:t>Check Performed By</w:t>
            </w:r>
          </w:p>
        </w:tc>
        <w:tc>
          <w:tcPr>
            <w:tcW w:w="2033" w:type="dxa"/>
            <w:shd w:val="clear" w:color="auto" w:fill="auto"/>
            <w:vAlign w:val="top"/>
          </w:tcPr>
          <w:p>
            <w:pPr>
              <w:pStyle w:val="91"/>
              <w:snapToGrid w:val="0"/>
            </w:pPr>
          </w:p>
        </w:tc>
        <w:tc>
          <w:tcPr>
            <w:tcW w:w="2026" w:type="dxa"/>
            <w:shd w:val="clear" w:color="auto" w:fill="00B0F0"/>
            <w:vAlign w:val="top"/>
          </w:tcPr>
          <w:p>
            <w:pPr>
              <w:pStyle w:val="98"/>
              <w:widowControl/>
              <w:snapToGrid w:val="0"/>
              <w:rPr>
                <w:rFonts w:cs="Open Sans"/>
              </w:rPr>
            </w:pPr>
            <w:r>
              <w:rPr>
                <w:rFonts w:cs="Open Sans"/>
              </w:rPr>
              <w:t>Phone Number</w:t>
            </w:r>
          </w:p>
        </w:tc>
        <w:tc>
          <w:tcPr>
            <w:tcW w:w="2671" w:type="dxa"/>
            <w:vAlign w:val="top"/>
          </w:tcPr>
          <w:p>
            <w:pPr>
              <w:pStyle w:val="91"/>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0" w:type="dxa"/>
            <w:shd w:val="clear" w:color="auto" w:fill="00B0F0"/>
            <w:vAlign w:val="top"/>
          </w:tcPr>
          <w:p>
            <w:pPr>
              <w:pStyle w:val="98"/>
              <w:widowControl/>
              <w:snapToGrid w:val="0"/>
              <w:rPr>
                <w:rFonts w:cs="Open Sans"/>
              </w:rPr>
            </w:pPr>
            <w:r>
              <w:rPr>
                <w:rFonts w:cs="Open Sans"/>
              </w:rPr>
              <w:t>Checked On</w:t>
            </w:r>
          </w:p>
        </w:tc>
        <w:tc>
          <w:tcPr>
            <w:tcW w:w="6730" w:type="dxa"/>
            <w:gridSpan w:val="3"/>
            <w:vAlign w:val="top"/>
          </w:tcPr>
          <w:p>
            <w:pPr>
              <w:pStyle w:val="91"/>
              <w:snapToGrid w:val="0"/>
            </w:pPr>
          </w:p>
        </w:tc>
      </w:tr>
    </w:tbl>
    <w:p>
      <w:pPr>
        <w:pStyle w:val="82"/>
        <w:widowControl/>
        <w:adjustRightInd w:val="0"/>
        <w:snapToGrid w:val="0"/>
        <w:rPr>
          <w:rFonts w:cs="Open Sans"/>
        </w:rPr>
      </w:pPr>
      <w:bookmarkStart w:id="20" w:name="_Toc526858868"/>
      <w:bookmarkStart w:id="21" w:name="_Toc526931267"/>
      <w:bookmarkStart w:id="22" w:name="_Toc526858467"/>
      <w:bookmarkStart w:id="23" w:name="_Toc19601"/>
      <w:bookmarkStart w:id="24" w:name="_Toc526858553"/>
      <w:r>
        <w:rPr>
          <w:rFonts w:cs="Open Sans"/>
        </w:rPr>
        <w:t>Objectives</w:t>
      </w:r>
      <w:bookmarkEnd w:id="20"/>
      <w:bookmarkEnd w:id="21"/>
      <w:bookmarkEnd w:id="22"/>
      <w:bookmarkEnd w:id="23"/>
      <w:bookmarkEnd w:id="24"/>
    </w:p>
    <w:p>
      <w:pPr>
        <w:pStyle w:val="80"/>
        <w:widowControl/>
        <w:snapToGrid w:val="0"/>
        <w:rPr>
          <w:rFonts w:cs="Open Sans"/>
        </w:rPr>
      </w:pPr>
      <w:r>
        <w:rPr>
          <w:rFonts w:cs="Open Sans"/>
        </w:rPr>
        <w:t>The objectives of this health check are as follows:</w:t>
      </w:r>
    </w:p>
    <w:p>
      <w:pPr>
        <w:pStyle w:val="80"/>
        <w:widowControl/>
        <w:snapToGrid w:val="0"/>
        <w:rPr>
          <w:rFonts w:cs="Open Sans"/>
        </w:rPr>
      </w:pPr>
      <w:r>
        <w:rPr>
          <w:rFonts w:cs="Open Sans"/>
        </w:rPr>
        <w:t>Its main objectives are to:</w:t>
      </w:r>
    </w:p>
    <w:p>
      <w:pPr>
        <w:pStyle w:val="49"/>
        <w:numPr>
          <w:ilvl w:val="0"/>
          <w:numId w:val="7"/>
        </w:numPr>
        <w:ind w:left="987" w:firstLineChars="0"/>
        <w:rPr>
          <w:rFonts w:ascii="Open Sans" w:hAnsi="Open Sans" w:eastAsia="微软雅黑" w:cs="Open Sans"/>
        </w:rPr>
      </w:pPr>
      <w:r>
        <w:rPr>
          <w:rFonts w:ascii="Open Sans" w:hAnsi="Open Sans" w:eastAsia="微软雅黑" w:cs="Open Sans"/>
        </w:rPr>
        <w:t>Provide an assessment and summary of health conditions of the customer's HCI;</w:t>
      </w:r>
    </w:p>
    <w:p>
      <w:pPr>
        <w:pStyle w:val="49"/>
        <w:numPr>
          <w:ilvl w:val="0"/>
          <w:numId w:val="7"/>
        </w:numPr>
        <w:ind w:left="987" w:firstLineChars="0"/>
        <w:rPr>
          <w:rFonts w:ascii="Open Sans" w:hAnsi="Open Sans" w:eastAsia="微软雅黑" w:cs="Open Sans"/>
        </w:rPr>
      </w:pPr>
      <w:r>
        <w:rPr>
          <w:rFonts w:ascii="Open Sans" w:hAnsi="Open Sans" w:eastAsia="微软雅黑" w:cs="Open Sans"/>
        </w:rPr>
        <w:t>Offer suggestions on the performance, management, and scaleup of the customer's HCI.</w:t>
      </w:r>
    </w:p>
    <w:p>
      <w:pPr>
        <w:pStyle w:val="82"/>
        <w:widowControl/>
        <w:adjustRightInd w:val="0"/>
        <w:snapToGrid w:val="0"/>
        <w:rPr>
          <w:rFonts w:cs="Open Sans"/>
        </w:rPr>
      </w:pPr>
      <w:bookmarkStart w:id="25" w:name="_Toc526858468"/>
      <w:bookmarkStart w:id="26" w:name="_Toc526858869"/>
      <w:bookmarkStart w:id="27" w:name="_Toc526931268"/>
      <w:bookmarkStart w:id="28" w:name="_Toc21649"/>
      <w:bookmarkStart w:id="29" w:name="_Toc526858554"/>
      <w:r>
        <w:rPr>
          <w:rFonts w:cs="Open Sans"/>
        </w:rPr>
        <w:t>Icon Conventions</w:t>
      </w:r>
      <w:bookmarkEnd w:id="25"/>
      <w:bookmarkEnd w:id="26"/>
      <w:bookmarkEnd w:id="27"/>
      <w:bookmarkEnd w:id="28"/>
      <w:bookmarkEnd w:id="29"/>
    </w:p>
    <w:p>
      <w:pPr>
        <w:pStyle w:val="80"/>
        <w:widowControl/>
        <w:snapToGrid w:val="0"/>
        <w:rPr>
          <w:rFonts w:cs="Open Sans"/>
        </w:rPr>
      </w:pPr>
      <w:r>
        <w:rPr>
          <w:rFonts w:cs="Open Sans"/>
        </w:rPr>
        <w:t>This health check report adopts the following icons to indicate the status of check entities.</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852"/>
        <w:gridCol w:w="7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shd w:val="clear" w:color="auto" w:fill="00B0F0"/>
            <w:vAlign w:val="top"/>
          </w:tcPr>
          <w:p>
            <w:pPr>
              <w:pStyle w:val="98"/>
              <w:widowControl/>
              <w:snapToGrid w:val="0"/>
              <w:rPr>
                <w:rFonts w:cs="Open Sans"/>
              </w:rPr>
            </w:pPr>
            <w:r>
              <w:rPr>
                <w:rFonts w:cs="Open Sans"/>
              </w:rPr>
              <w:t>No.</w:t>
            </w:r>
          </w:p>
        </w:tc>
        <w:tc>
          <w:tcPr>
            <w:tcW w:w="852" w:type="dxa"/>
            <w:shd w:val="clear" w:color="auto" w:fill="00B0F0"/>
            <w:vAlign w:val="top"/>
          </w:tcPr>
          <w:p>
            <w:pPr>
              <w:pStyle w:val="98"/>
              <w:widowControl/>
              <w:snapToGrid w:val="0"/>
              <w:rPr>
                <w:rFonts w:cs="Open Sans"/>
              </w:rPr>
            </w:pPr>
            <w:r>
              <w:rPr>
                <w:rFonts w:cs="Open Sans"/>
              </w:rPr>
              <w:t>Icon</w:t>
            </w:r>
          </w:p>
        </w:tc>
        <w:tc>
          <w:tcPr>
            <w:tcW w:w="7573" w:type="dxa"/>
            <w:shd w:val="clear" w:color="auto" w:fill="00B0F0"/>
            <w:vAlign w:val="top"/>
          </w:tcPr>
          <w:p>
            <w:pPr>
              <w:pStyle w:val="98"/>
              <w:widowControl/>
              <w:snapToGrid w:val="0"/>
              <w:rPr>
                <w:rFonts w:cs="Open Sans"/>
              </w:rPr>
            </w:pPr>
            <w:r>
              <w:rPr>
                <w:rFonts w:cs="Open Sans"/>
              </w:rPr>
              <w:t>Meaning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top"/>
          </w:tcPr>
          <w:p>
            <w:pPr>
              <w:pStyle w:val="91"/>
              <w:widowControl/>
              <w:snapToGrid w:val="0"/>
              <w:rPr>
                <w:rFonts w:cs="Open Sans"/>
              </w:rPr>
            </w:pPr>
            <w:r>
              <w:rPr>
                <w:rFonts w:cs="Open Sans"/>
              </w:rPr>
              <w:t>1</w:t>
            </w:r>
          </w:p>
        </w:tc>
        <w:tc>
          <w:tcPr>
            <w:tcW w:w="852" w:type="dxa"/>
            <w:vAlign w:val="top"/>
          </w:tcPr>
          <w:p>
            <w:pPr>
              <w:pStyle w:val="91"/>
              <w:widowControl/>
              <w:snapToGrid w:val="0"/>
              <w:rPr>
                <w:rFonts w:cs="Open Sans"/>
              </w:rPr>
            </w:pPr>
            <w:r>
              <w:rPr>
                <w:rFonts w:ascii="Open Sans" w:hAnsi="Open Sans" w:eastAsia="Linux" w:cs="Open Sans"/>
                <w:kern w:val="2"/>
                <w:sz w:val="18"/>
                <w:szCs w:val="18"/>
                <w:lang w:val="en-US" w:eastAsia="zh-CN" w:bidi="ar-SA"/>
              </w:rPr>
              <w:pict>
                <v:shape id="_x0000_i1027" o:spt="75" type="#_x0000_t75" style="height:14.5pt;width:12.9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tc>
        <w:tc>
          <w:tcPr>
            <w:tcW w:w="7573" w:type="dxa"/>
            <w:vAlign w:val="top"/>
          </w:tcPr>
          <w:p>
            <w:pPr>
              <w:pStyle w:val="91"/>
              <w:widowControl/>
              <w:snapToGrid w:val="0"/>
              <w:rPr>
                <w:rFonts w:cs="Open Sans"/>
              </w:rPr>
            </w:pPr>
            <w:r>
              <w:rPr>
                <w:rFonts w:cs="Open Sans"/>
              </w:rPr>
              <w:t>Passed: The entity has passed the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top"/>
          </w:tcPr>
          <w:p>
            <w:pPr>
              <w:pStyle w:val="91"/>
              <w:widowControl/>
              <w:snapToGrid w:val="0"/>
              <w:rPr>
                <w:rFonts w:cs="Open Sans"/>
              </w:rPr>
            </w:pPr>
            <w:r>
              <w:rPr>
                <w:rFonts w:cs="Open Sans"/>
              </w:rPr>
              <w:t>2</w:t>
            </w:r>
          </w:p>
        </w:tc>
        <w:tc>
          <w:tcPr>
            <w:tcW w:w="852" w:type="dxa"/>
            <w:vAlign w:val="top"/>
          </w:tcPr>
          <w:p>
            <w:pPr>
              <w:pStyle w:val="91"/>
              <w:widowControl/>
              <w:snapToGrid w:val="0"/>
              <w:rPr>
                <w:rFonts w:cs="Open Sans"/>
              </w:rPr>
            </w:pPr>
            <w:r>
              <w:rPr>
                <w:rFonts w:ascii="Open Sans" w:hAnsi="Open Sans" w:eastAsia="Linux" w:cs="Open Sans"/>
                <w:kern w:val="2"/>
                <w:sz w:val="18"/>
                <w:szCs w:val="18"/>
                <w:lang w:val="en-US" w:eastAsia="zh-CN" w:bidi="ar-SA"/>
              </w:rPr>
              <w:pict>
                <v:shape id="_x0000_i1028" o:spt="75" type="#_x0000_t75" style="height:11.8pt;width:11.3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573" w:type="dxa"/>
            <w:vAlign w:val="top"/>
          </w:tcPr>
          <w:p>
            <w:pPr>
              <w:pStyle w:val="91"/>
              <w:widowControl/>
              <w:snapToGrid w:val="0"/>
              <w:rPr>
                <w:rFonts w:cs="Open Sans"/>
              </w:rPr>
            </w:pPr>
            <w:r>
              <w:rPr>
                <w:rFonts w:cs="Open Sans"/>
              </w:rPr>
              <w:t>Failed: The entity has a critical issue that needs to be fixed as soon as possible.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top"/>
          </w:tcPr>
          <w:p>
            <w:pPr>
              <w:pStyle w:val="91"/>
              <w:widowControl/>
              <w:snapToGrid w:val="0"/>
              <w:rPr>
                <w:rFonts w:cs="Open Sans"/>
              </w:rPr>
            </w:pPr>
            <w:r>
              <w:rPr>
                <w:rFonts w:cs="Open Sans"/>
              </w:rPr>
              <w:t>3</w:t>
            </w:r>
          </w:p>
        </w:tc>
        <w:tc>
          <w:tcPr>
            <w:tcW w:w="852" w:type="dxa"/>
            <w:vAlign w:val="top"/>
          </w:tcPr>
          <w:p>
            <w:pPr>
              <w:pStyle w:val="91"/>
              <w:widowControl/>
              <w:snapToGrid w:val="0"/>
              <w:rPr>
                <w:rFonts w:cs="Open Sans"/>
              </w:rPr>
            </w:pPr>
            <w:r>
              <w:rPr>
                <w:rFonts w:ascii="Open Sans" w:hAnsi="Open Sans" w:eastAsia="Linux" w:cs="Open Sans"/>
                <w:kern w:val="2"/>
                <w:sz w:val="18"/>
                <w:szCs w:val="18"/>
                <w:lang w:val="en-US" w:eastAsia="zh-CN" w:bidi="ar-SA"/>
              </w:rPr>
              <w:pict>
                <v:shape id="_x0000_i1029" o:spt="75" type="#_x0000_t75" style="height:10.75pt;width:11.8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573" w:type="dxa"/>
            <w:vAlign w:val="top"/>
          </w:tcPr>
          <w:p>
            <w:pPr>
              <w:pStyle w:val="91"/>
              <w:widowControl/>
              <w:snapToGrid w:val="0"/>
              <w:rPr>
                <w:rFonts w:cs="Open Sans"/>
              </w:rPr>
            </w:pPr>
            <w:r>
              <w:rPr>
                <w:rFonts w:cs="Open Sans"/>
              </w:rPr>
              <w:t>Alert: The entity has a potential issue that is less important but may affect business if not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top"/>
          </w:tcPr>
          <w:p>
            <w:pPr>
              <w:pStyle w:val="91"/>
              <w:widowControl/>
              <w:snapToGrid w:val="0"/>
              <w:rPr>
                <w:rFonts w:cs="Open Sans"/>
              </w:rPr>
            </w:pPr>
            <w:r>
              <w:rPr>
                <w:rFonts w:cs="Open Sans"/>
              </w:rPr>
              <w:t>4</w:t>
            </w:r>
          </w:p>
        </w:tc>
        <w:tc>
          <w:tcPr>
            <w:tcW w:w="852" w:type="dxa"/>
            <w:vAlign w:val="top"/>
          </w:tcPr>
          <w:p>
            <w:pPr>
              <w:pStyle w:val="91"/>
              <w:widowControl/>
              <w:snapToGrid w:val="0"/>
              <w:rPr>
                <w:rFonts w:cs="Open Sans"/>
              </w:rPr>
            </w:pPr>
            <w:r>
              <w:rPr>
                <w:rFonts w:ascii="Open Sans" w:hAnsi="Open Sans" w:eastAsia="Linux" w:cs="Open Sans"/>
                <w:kern w:val="2"/>
                <w:sz w:val="18"/>
                <w:szCs w:val="18"/>
                <w:lang w:val="en-US" w:eastAsia="zh-CN" w:bidi="ar-SA"/>
              </w:rPr>
              <w:pict>
                <v:shape id="_x0000_i1030" o:spt="75" type="#_x0000_t75" style="height:3.2pt;width:8.0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573" w:type="dxa"/>
            <w:vAlign w:val="top"/>
          </w:tcPr>
          <w:p>
            <w:pPr>
              <w:pStyle w:val="91"/>
              <w:widowControl/>
              <w:snapToGrid w:val="0"/>
              <w:rPr>
                <w:rFonts w:cs="Open Sans"/>
              </w:rPr>
            </w:pPr>
            <w:r>
              <w:rPr>
                <w:rFonts w:cs="Open Sans"/>
              </w:rPr>
              <w:t>No data available.</w:t>
            </w:r>
          </w:p>
        </w:tc>
      </w:tr>
    </w:tbl>
    <w:p>
      <w:pPr>
        <w:pStyle w:val="82"/>
        <w:keepNext/>
        <w:widowControl/>
        <w:adjustRightInd w:val="0"/>
        <w:snapToGrid w:val="0"/>
        <w:rPr>
          <w:rFonts w:cs="Open Sans"/>
        </w:rPr>
      </w:pPr>
      <w:bookmarkStart w:id="30" w:name="_Toc526858469"/>
      <w:bookmarkStart w:id="31" w:name="_Toc526858870"/>
      <w:bookmarkStart w:id="32" w:name="_Toc526858555"/>
      <w:bookmarkStart w:id="33" w:name="_Toc526931269"/>
      <w:bookmarkStart w:id="34" w:name="_Toc26620"/>
      <w:r>
        <w:rPr>
          <w:rFonts w:cs="Open Sans"/>
        </w:rPr>
        <w:t xml:space="preserve">Check </w:t>
      </w:r>
      <w:bookmarkEnd w:id="30"/>
      <w:bookmarkEnd w:id="31"/>
      <w:bookmarkEnd w:id="32"/>
      <w:bookmarkEnd w:id="33"/>
      <w:r>
        <w:rPr>
          <w:rFonts w:cs="Open Sans"/>
        </w:rPr>
        <w:t>Entities</w:t>
      </w:r>
      <w:bookmarkEnd w:id="34"/>
    </w:p>
    <w:p>
      <w:pPr>
        <w:pStyle w:val="80"/>
        <w:keepNext/>
        <w:widowControl/>
        <w:snapToGrid w:val="0"/>
        <w:rPr>
          <w:rFonts w:cs="Open Sans"/>
        </w:rPr>
      </w:pPr>
      <w:r>
        <w:rPr>
          <w:rFonts w:cs="Open Sans"/>
        </w:rPr>
        <w:t>The following table lists all the entities to be checked.</w:t>
      </w:r>
    </w:p>
    <w:tbl>
      <w:tblPr>
        <w:tblStyle w:val="28"/>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2280"/>
        <w:gridCol w:w="5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shd w:val="clear" w:color="auto" w:fill="00B0F0"/>
            <w:vAlign w:val="top"/>
          </w:tcPr>
          <w:p>
            <w:pPr>
              <w:pStyle w:val="98"/>
              <w:widowControl/>
              <w:snapToGrid w:val="0"/>
              <w:rPr>
                <w:rFonts w:cs="Open Sans"/>
              </w:rPr>
            </w:pPr>
            <w:r>
              <w:rPr>
                <w:rFonts w:cs="Open Sans"/>
              </w:rPr>
              <w:t>Entity</w:t>
            </w:r>
          </w:p>
        </w:tc>
        <w:tc>
          <w:tcPr>
            <w:tcW w:w="2280" w:type="dxa"/>
            <w:shd w:val="clear" w:color="auto" w:fill="00B0F0"/>
            <w:vAlign w:val="top"/>
          </w:tcPr>
          <w:p>
            <w:pPr>
              <w:pStyle w:val="98"/>
              <w:widowControl/>
              <w:snapToGrid w:val="0"/>
              <w:rPr>
                <w:rFonts w:cs="Open Sans"/>
              </w:rPr>
            </w:pPr>
            <w:r>
              <w:rPr>
                <w:rFonts w:cs="Open Sans"/>
              </w:rPr>
              <w:t>Sub-entity</w:t>
            </w:r>
          </w:p>
        </w:tc>
        <w:tc>
          <w:tcPr>
            <w:tcW w:w="5139" w:type="dxa"/>
            <w:shd w:val="clear" w:color="auto" w:fill="00B0F0"/>
            <w:vAlign w:val="top"/>
          </w:tcPr>
          <w:p>
            <w:pPr>
              <w:pStyle w:val="98"/>
              <w:widowControl/>
              <w:snapToGrid w:val="0"/>
              <w:rPr>
                <w:rFonts w:cs="Open Sans"/>
              </w:rPr>
            </w:pPr>
            <w:r>
              <w:rPr>
                <w:rFonts w:cs="Open Sans"/>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hint="eastAsia" w:cs="Open Sans"/>
              </w:rPr>
              <w:t>Platform hardware special detection</w:t>
            </w: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Node CPU</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Check the model, speed, usage, temperature, microcode, and VT-x of node 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Node Memory</w:t>
            </w:r>
          </w:p>
        </w:tc>
        <w:tc>
          <w:tcPr>
            <w:tcW w:w="5139" w:type="dxa"/>
            <w:vAlign w:val="top"/>
          </w:tcPr>
          <w:p>
            <w:pPr>
              <w:pStyle w:val="91"/>
              <w:widowControl/>
              <w:snapToGrid w:val="0"/>
              <w:rPr>
                <w:rFonts w:cs="Open Sans"/>
              </w:rPr>
            </w:pPr>
            <w:r>
              <w:rPr>
                <w:rFonts w:cs="Open Sans"/>
              </w:rPr>
              <w:t>Check the I/O performance, usage, and ECC alerts of node memory, and check whether memory is normal, swap space is used, and memory resources are released</w:t>
            </w:r>
            <w:r>
              <w:rPr>
                <w:rFonts w:hint="eastAsia" w:cs="Open Sans"/>
                <w:lang w:val="en-US" w:eastAsia="zh-CN"/>
              </w:rPr>
              <w:t>, c</w:t>
            </w:r>
            <w:r>
              <w:rPr>
                <w:rFonts w:cs="Open Sans"/>
              </w:rPr>
              <w:t xml:space="preserve">heck whether the host memory </w:t>
            </w:r>
          </w:p>
          <w:p>
            <w:pPr>
              <w:pStyle w:val="91"/>
              <w:widowControl/>
              <w:snapToGrid w:val="0"/>
              <w:rPr>
                <w:rFonts w:hint="default" w:ascii="Open Sans" w:hAnsi="Open Sans" w:eastAsia="Linux" w:cs="Open Sans"/>
                <w:kern w:val="2"/>
                <w:sz w:val="18"/>
                <w:szCs w:val="18"/>
                <w:lang w:val="en-US" w:eastAsia="zh-CN" w:bidi="ar-SA"/>
              </w:rPr>
            </w:pPr>
            <w:r>
              <w:rPr>
                <w:rFonts w:cs="Open Sans"/>
              </w:rPr>
              <w:t>supports ECC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Disk SMART</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 xml:space="preserve">Check the SMART information about the disk, focusing on media_error and </w:t>
            </w:r>
            <w:r>
              <w:rPr>
                <w:rFonts w:hint="eastAsia" w:cs="Open Sans"/>
                <w:lang w:val="en-US" w:eastAsia="zh-CN"/>
              </w:rPr>
              <w:t>cri</w:t>
            </w:r>
            <w:r>
              <w:rPr>
                <w:rFonts w:cs="Open Sans"/>
              </w:rPr>
              <w:t>tical_warning, as well as HDD RAID configuration.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HDD Health</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Check whether the HDDs of nodes are online, whether the RPM of a single HDD meet the minimum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SSD Health</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Check whether the SSDs of nodes are online, whether the interface, temperature, lifetime, and performance of a single SSD meet the requirements, and whether HCI supports the discard (TRIM) command.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System Disk</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Check the lifetime and status of the system disk, as well as the I/O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RAID Card Health</w:t>
            </w:r>
          </w:p>
        </w:tc>
        <w:tc>
          <w:tcPr>
            <w:tcW w:w="5139" w:type="dxa"/>
            <w:vAlign w:val="top"/>
          </w:tcPr>
          <w:p>
            <w:pPr>
              <w:pStyle w:val="91"/>
              <w:widowControl/>
              <w:snapToGrid w:val="0"/>
              <w:rPr>
                <w:rFonts w:hint="default" w:ascii="Open Sans" w:hAnsi="Open Sans" w:eastAsia="Linux" w:cs="Open Sans"/>
                <w:kern w:val="2"/>
                <w:sz w:val="18"/>
                <w:szCs w:val="18"/>
                <w:lang w:val="en-US" w:eastAsia="zh-CN" w:bidi="ar-SA"/>
              </w:rPr>
            </w:pPr>
            <w:r>
              <w:rPr>
                <w:rFonts w:cs="Open Sans"/>
              </w:rPr>
              <w:t>Check the status and mode of the RAID card</w:t>
            </w:r>
            <w:r>
              <w:rPr>
                <w:rFonts w:hint="eastAsia" w:cs="Open Sans"/>
                <w:lang w:val="en-US" w:eastAsia="zh-CN"/>
              </w:rPr>
              <w:t>, c</w:t>
            </w:r>
            <w:r>
              <w:rPr>
                <w:rFonts w:cs="Open Sans"/>
              </w:rPr>
              <w:t>heck for compatibility SPs of the RAID card</w:t>
            </w:r>
            <w:r>
              <w:rPr>
                <w:rFonts w:hint="eastAsia" w:cs="Open Sans"/>
                <w:lang w:val="en-US" w:eastAsia="zh-CN"/>
              </w:rPr>
              <w:t>, d</w:t>
            </w:r>
            <w:r>
              <w:rPr>
                <w:rFonts w:cs="Open Sans"/>
              </w:rPr>
              <w:t>etecting whether the RAID card supports hot swap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Node Interface</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Check whether the node interface has packet loss issues, whether the interface is in full-duplex mode, whether the negotiated rate of the interface is the same as its actual rate, whether the network cable is properly plugged, and whether the transfer rate meets the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Hardware Health</w:t>
            </w:r>
          </w:p>
        </w:tc>
        <w:tc>
          <w:tcPr>
            <w:tcW w:w="2280" w:type="dxa"/>
            <w:vAlign w:val="top"/>
          </w:tcPr>
          <w:p>
            <w:pPr>
              <w:pStyle w:val="91"/>
              <w:widowControl/>
              <w:snapToGrid w:val="0"/>
              <w:rPr>
                <w:rFonts w:cs="Open Sans"/>
              </w:rPr>
            </w:pPr>
            <w:r>
              <w:rPr>
                <w:rFonts w:cs="Open Sans"/>
              </w:rPr>
              <w:t>Node Status</w:t>
            </w:r>
          </w:p>
        </w:tc>
        <w:tc>
          <w:tcPr>
            <w:tcW w:w="5139" w:type="dxa"/>
            <w:vAlign w:val="top"/>
          </w:tcPr>
          <w:p>
            <w:pPr>
              <w:pStyle w:val="91"/>
              <w:widowControl/>
              <w:snapToGrid w:val="0"/>
              <w:rPr>
                <w:rFonts w:cs="Open Sans"/>
              </w:rPr>
            </w:pPr>
            <w:r>
              <w:rPr>
                <w:rFonts w:cs="Open Sans"/>
              </w:rPr>
              <w:t>Check whether nodes are online.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RAID Card Log Detection</w:t>
            </w:r>
          </w:p>
        </w:tc>
        <w:tc>
          <w:tcPr>
            <w:tcW w:w="5139" w:type="dxa"/>
            <w:vAlign w:val="top"/>
          </w:tcPr>
          <w:p>
            <w:pPr>
              <w:pStyle w:val="91"/>
              <w:widowControl/>
              <w:snapToGrid w:val="0"/>
              <w:rPr>
                <w:rFonts w:cs="Open Sans"/>
              </w:rPr>
            </w:pPr>
            <w:r>
              <w:rPr>
                <w:rFonts w:cs="Open Sans"/>
              </w:rPr>
              <w:t>Check if there are hardware errors in the RAID card 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Kernel Log Detection</w:t>
            </w:r>
          </w:p>
        </w:tc>
        <w:tc>
          <w:tcPr>
            <w:tcW w:w="5139" w:type="dxa"/>
            <w:vAlign w:val="top"/>
          </w:tcPr>
          <w:p>
            <w:pPr>
              <w:pStyle w:val="91"/>
              <w:widowControl/>
              <w:snapToGrid w:val="0"/>
              <w:rPr>
                <w:rFonts w:cs="Open Sans"/>
              </w:rPr>
            </w:pPr>
            <w:r>
              <w:rPr>
                <w:rFonts w:cs="Open Sans"/>
              </w:rPr>
              <w:t>Check if there are hardware errors in the kernel 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BMC version Detection</w:t>
            </w:r>
          </w:p>
        </w:tc>
        <w:tc>
          <w:tcPr>
            <w:tcW w:w="5139" w:type="dxa"/>
            <w:vAlign w:val="center"/>
          </w:tcPr>
          <w:p>
            <w:pPr>
              <w:pStyle w:val="91"/>
              <w:widowControl/>
              <w:snapToGrid w:val="0"/>
              <w:rPr>
                <w:rFonts w:hint="default" w:cs="Open Sans"/>
                <w:lang w:val="en-US" w:eastAsia="zh-CN"/>
              </w:rPr>
            </w:pPr>
            <w:r>
              <w:rPr>
                <w:rFonts w:hint="default" w:cs="Open Sans"/>
              </w:rPr>
              <w:t>Check whether the host BMC version is faulty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CPLD version Detection</w:t>
            </w:r>
          </w:p>
        </w:tc>
        <w:tc>
          <w:tcPr>
            <w:tcW w:w="5139" w:type="dxa"/>
            <w:vAlign w:val="center"/>
          </w:tcPr>
          <w:p>
            <w:pPr>
              <w:pStyle w:val="91"/>
              <w:widowControl/>
              <w:snapToGrid w:val="0"/>
              <w:rPr>
                <w:rFonts w:hint="default" w:cs="Open Sans"/>
              </w:rPr>
            </w:pPr>
            <w:r>
              <w:rPr>
                <w:rFonts w:hint="default" w:cs="Open Sans"/>
              </w:rPr>
              <w:t xml:space="preserve">Check whether the host </w:t>
            </w:r>
            <w:r>
              <w:rPr>
                <w:rFonts w:hint="eastAsia" w:cs="Open Sans"/>
                <w:lang w:val="en-US" w:eastAsia="zh-CN"/>
              </w:rPr>
              <w:t>CPLD</w:t>
            </w:r>
            <w:r>
              <w:rPr>
                <w:rFonts w:hint="default" w:cs="Open Sans"/>
              </w:rPr>
              <w:t xml:space="preserve"> version is faulty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Cluster Resource Usage</w:t>
            </w:r>
          </w:p>
        </w:tc>
        <w:tc>
          <w:tcPr>
            <w:tcW w:w="5139" w:type="dxa"/>
            <w:vAlign w:val="top"/>
          </w:tcPr>
          <w:p>
            <w:pPr>
              <w:pStyle w:val="91"/>
              <w:widowControl/>
              <w:snapToGrid w:val="0"/>
              <w:rPr>
                <w:rFonts w:cs="Open Sans"/>
              </w:rPr>
            </w:pPr>
            <w:r>
              <w:rPr>
                <w:rFonts w:cs="Open Sans"/>
              </w:rPr>
              <w:t>Check the memory, CPU, storage, and other resources of the cluster.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High Performance Mode of Node VXLAN Interface</w:t>
            </w:r>
          </w:p>
        </w:tc>
        <w:tc>
          <w:tcPr>
            <w:tcW w:w="5139" w:type="dxa"/>
            <w:vAlign w:val="top"/>
          </w:tcPr>
          <w:p>
            <w:pPr>
              <w:pStyle w:val="91"/>
              <w:widowControl/>
              <w:snapToGrid w:val="0"/>
              <w:rPr>
                <w:rFonts w:cs="Open Sans"/>
              </w:rPr>
            </w:pPr>
            <w:r>
              <w:rPr>
                <w:rFonts w:cs="Open Sans"/>
              </w:rPr>
              <w:t>Check whether the VXLAN interface on the node works properly in high performance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HCI Platform IPMI</w:t>
            </w:r>
          </w:p>
        </w:tc>
        <w:tc>
          <w:tcPr>
            <w:tcW w:w="5139" w:type="dxa"/>
            <w:vAlign w:val="top"/>
          </w:tcPr>
          <w:p>
            <w:pPr>
              <w:pStyle w:val="91"/>
              <w:widowControl/>
              <w:snapToGrid w:val="0"/>
              <w:rPr>
                <w:rFonts w:cs="Open Sans"/>
              </w:rPr>
            </w:pPr>
            <w:r>
              <w:rPr>
                <w:rFonts w:cs="Open Sans"/>
              </w:rPr>
              <w:t>Check specified 43 entities based on the obtained IPMI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System Restart upon Error Occurrence</w:t>
            </w:r>
          </w:p>
        </w:tc>
        <w:tc>
          <w:tcPr>
            <w:tcW w:w="5139" w:type="dxa"/>
            <w:vAlign w:val="top"/>
          </w:tcPr>
          <w:p>
            <w:pPr>
              <w:pStyle w:val="91"/>
              <w:widowControl/>
              <w:snapToGrid w:val="0"/>
              <w:rPr>
                <w:rFonts w:cs="Open Sans"/>
              </w:rPr>
            </w:pPr>
            <w:r>
              <w:rPr>
                <w:rFonts w:cs="Open Sans"/>
              </w:rPr>
              <w:t>Check the node system for restart upon error occurrence.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Disk Order</w:t>
            </w:r>
          </w:p>
        </w:tc>
        <w:tc>
          <w:tcPr>
            <w:tcW w:w="5139" w:type="dxa"/>
            <w:vAlign w:val="top"/>
          </w:tcPr>
          <w:p>
            <w:pPr>
              <w:pStyle w:val="91"/>
              <w:widowControl/>
              <w:snapToGrid w:val="0"/>
              <w:rPr>
                <w:rFonts w:cs="Open Sans"/>
              </w:rPr>
            </w:pPr>
            <w:r>
              <w:rPr>
                <w:rFonts w:cs="Open Sans"/>
              </w:rPr>
              <w:t>Check for disk disorder issues.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Kernel Effectiveness After Upgrade</w:t>
            </w:r>
          </w:p>
        </w:tc>
        <w:tc>
          <w:tcPr>
            <w:tcW w:w="5139" w:type="dxa"/>
            <w:vAlign w:val="top"/>
          </w:tcPr>
          <w:p>
            <w:pPr>
              <w:pStyle w:val="91"/>
              <w:widowControl/>
              <w:snapToGrid w:val="0"/>
              <w:rPr>
                <w:rFonts w:cs="Open Sans"/>
              </w:rPr>
            </w:pPr>
            <w:r>
              <w:rPr>
                <w:rFonts w:cs="Open Sans"/>
              </w:rPr>
              <w:t>Check when the kernel takes effect after node upgrade. If the kernel does not take effect, provide recommendations and corresponding measures.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Password card hardware detection</w:t>
            </w:r>
          </w:p>
        </w:tc>
        <w:tc>
          <w:tcPr>
            <w:tcW w:w="5139" w:type="dxa"/>
            <w:vAlign w:val="top"/>
          </w:tcPr>
          <w:p>
            <w:pPr>
              <w:pStyle w:val="91"/>
              <w:widowControl/>
              <w:snapToGrid w:val="0"/>
              <w:rPr>
                <w:rFonts w:cs="Open Sans"/>
              </w:rPr>
            </w:pPr>
            <w:r>
              <w:rPr>
                <w:rFonts w:cs="Open Sans"/>
              </w:rPr>
              <w:t>Check if the password card hardware is working properly.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FeiTian Key short time no power detection</w:t>
            </w:r>
          </w:p>
        </w:tc>
        <w:tc>
          <w:tcPr>
            <w:tcW w:w="5139" w:type="dxa"/>
            <w:vAlign w:val="center"/>
          </w:tcPr>
          <w:p>
            <w:pPr>
              <w:pStyle w:val="91"/>
              <w:widowControl/>
              <w:snapToGrid w:val="0"/>
              <w:rPr>
                <w:rFonts w:hint="eastAsia" w:cs="Open Sans"/>
                <w:lang w:val="en-US" w:eastAsia="zh-CN"/>
              </w:rPr>
            </w:pPr>
            <w:r>
              <w:rPr>
                <w:rFonts w:hint="eastAsia" w:cs="Open Sans"/>
                <w:lang w:val="en-US" w:eastAsia="zh-CN"/>
              </w:rPr>
              <w:t>Check if the KEY SN in the environment is within the risk number range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Motherboard hardware detection</w:t>
            </w:r>
          </w:p>
        </w:tc>
        <w:tc>
          <w:tcPr>
            <w:tcW w:w="5139" w:type="dxa"/>
            <w:vAlign w:val="top"/>
          </w:tcPr>
          <w:p>
            <w:pPr>
              <w:pStyle w:val="91"/>
              <w:widowControl/>
              <w:snapToGrid w:val="0"/>
              <w:rPr>
                <w:rFonts w:cs="Open Sans"/>
              </w:rPr>
            </w:pPr>
            <w:r>
              <w:rPr>
                <w:rFonts w:hint="eastAsia" w:cs="Open Sans"/>
              </w:rPr>
              <w:t>Check the motherboard hardware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Burn in detection</w:t>
            </w:r>
          </w:p>
        </w:tc>
        <w:tc>
          <w:tcPr>
            <w:tcW w:w="5139" w:type="dxa"/>
            <w:vAlign w:val="top"/>
          </w:tcPr>
          <w:p>
            <w:pPr>
              <w:pStyle w:val="91"/>
              <w:widowControl/>
              <w:snapToGrid w:val="0"/>
              <w:rPr>
                <w:rFonts w:hint="eastAsia" w:ascii="Open Sans" w:hAnsi="Open Sans" w:eastAsia="Linux" w:cs="Open Sans"/>
                <w:kern w:val="2"/>
                <w:sz w:val="18"/>
                <w:szCs w:val="18"/>
                <w:lang w:val="en-US" w:eastAsia="zh-CN" w:bidi="ar-SA"/>
              </w:rPr>
            </w:pPr>
            <w:r>
              <w:rPr>
                <w:rFonts w:hint="eastAsia" w:cs="Open Sans"/>
              </w:rPr>
              <w:t xml:space="preserve">Check the </w:t>
            </w:r>
            <w:r>
              <w:rPr>
                <w:rFonts w:hint="eastAsia" w:cs="Open Sans"/>
                <w:lang w:val="en-US" w:eastAsia="zh-CN"/>
              </w:rPr>
              <w:t>Burn-in 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Interface Driver</w:t>
            </w:r>
          </w:p>
        </w:tc>
        <w:tc>
          <w:tcPr>
            <w:tcW w:w="5139" w:type="dxa"/>
            <w:vAlign w:val="top"/>
          </w:tcPr>
          <w:p>
            <w:pPr>
              <w:pStyle w:val="91"/>
              <w:widowControl/>
              <w:snapToGrid w:val="0"/>
              <w:rPr>
                <w:rFonts w:cs="Open Sans"/>
              </w:rPr>
            </w:pPr>
            <w:r>
              <w:rPr>
                <w:rFonts w:cs="Open Sans"/>
              </w:rPr>
              <w:t>Check Interface Driver 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default" w:cs="Open Sans"/>
                <w:lang w:val="en-US" w:eastAsia="zh-CN"/>
              </w:rPr>
            </w:pPr>
            <w:r>
              <w:rPr>
                <w:rFonts w:hint="eastAsia" w:cs="Open Sans"/>
                <w:lang w:val="en-US" w:eastAsia="zh-CN"/>
              </w:rPr>
              <w:t>Kernel Log Warn</w:t>
            </w:r>
          </w:p>
        </w:tc>
        <w:tc>
          <w:tcPr>
            <w:tcW w:w="5139" w:type="dxa"/>
            <w:vAlign w:val="center"/>
          </w:tcPr>
          <w:p>
            <w:pPr>
              <w:pStyle w:val="91"/>
              <w:widowControl/>
              <w:snapToGrid w:val="0"/>
              <w:rPr>
                <w:rFonts w:hint="default" w:cs="Open Sans"/>
                <w:lang w:val="en-US" w:eastAsia="zh-CN"/>
              </w:rPr>
            </w:pPr>
            <w:r>
              <w:rPr>
                <w:rFonts w:hint="eastAsia" w:cs="Open Sans"/>
                <w:lang w:val="en-US" w:eastAsia="zh-CN"/>
              </w:rPr>
              <w:t>Check hardware warn in kernel 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Server power module detection</w:t>
            </w:r>
          </w:p>
        </w:tc>
        <w:tc>
          <w:tcPr>
            <w:tcW w:w="5139" w:type="dxa"/>
            <w:vAlign w:val="center"/>
          </w:tcPr>
          <w:p>
            <w:pPr>
              <w:pStyle w:val="91"/>
              <w:widowControl/>
              <w:snapToGrid w:val="0"/>
              <w:rPr>
                <w:rFonts w:hint="eastAsia" w:cs="Open Sans"/>
                <w:lang w:val="en-US" w:eastAsia="zh-CN"/>
              </w:rPr>
            </w:pPr>
            <w:r>
              <w:rPr>
                <w:rFonts w:hint="eastAsia" w:cs="Open Sans"/>
                <w:lang w:val="en-US" w:eastAsia="zh-CN"/>
              </w:rPr>
              <w:t>Detect the risk of capacitors oxidizing in server power modules that have not been powered on for more than 2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CC6 detection is enabled for servers with Haiguang CPU architecture</w:t>
            </w:r>
          </w:p>
        </w:tc>
        <w:tc>
          <w:tcPr>
            <w:tcW w:w="5139" w:type="dxa"/>
            <w:vAlign w:val="center"/>
          </w:tcPr>
          <w:p>
            <w:pPr>
              <w:pStyle w:val="91"/>
              <w:widowControl/>
              <w:snapToGrid w:val="0"/>
              <w:rPr>
                <w:rFonts w:hint="eastAsia" w:cs="Open Sans"/>
                <w:lang w:val="en-US" w:eastAsia="zh-CN"/>
              </w:rPr>
            </w:pPr>
            <w:r>
              <w:rPr>
                <w:rFonts w:hint="eastAsia" w:cs="Open Sans"/>
                <w:lang w:val="en-US" w:eastAsia="zh-CN"/>
              </w:rPr>
              <w:t>Check if servers with the Haiguang series CPU architecture have enabled cc6 (Core C6).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center"/>
          </w:tcPr>
          <w:p>
            <w:pPr>
              <w:pStyle w:val="91"/>
              <w:widowControl/>
              <w:snapToGrid w:val="0"/>
              <w:rPr>
                <w:rFonts w:hint="eastAsia" w:cs="Open Sans"/>
                <w:lang w:val="en-US" w:eastAsia="zh-CN"/>
              </w:rPr>
            </w:pPr>
            <w:r>
              <w:rPr>
                <w:rFonts w:hint="eastAsia" w:cs="Open Sans"/>
                <w:lang w:val="en-US" w:eastAsia="zh-CN"/>
              </w:rPr>
              <w:t>FC external storage abnormality triggers raid card stuck detection</w:t>
            </w:r>
          </w:p>
        </w:tc>
        <w:tc>
          <w:tcPr>
            <w:tcW w:w="5139" w:type="dxa"/>
            <w:vAlign w:val="center"/>
          </w:tcPr>
          <w:p>
            <w:pPr>
              <w:pStyle w:val="91"/>
              <w:widowControl/>
              <w:snapToGrid w:val="0"/>
              <w:rPr>
                <w:rFonts w:hint="eastAsia" w:cs="Open Sans"/>
                <w:lang w:val="en-US" w:eastAsia="zh-CN"/>
              </w:rPr>
            </w:pPr>
            <w:r>
              <w:rPr>
                <w:rFonts w:hint="eastAsia" w:cs="Open Sans"/>
                <w:lang w:val="en-US" w:eastAsia="zh-CN"/>
              </w:rPr>
              <w:t>Detect if FC external storage abnormalities cause the RAID card to freeze.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USB KEY Disconnection Risk</w:t>
            </w:r>
          </w:p>
        </w:tc>
        <w:tc>
          <w:tcPr>
            <w:tcW w:w="5139" w:type="dxa"/>
            <w:vAlign w:val="top"/>
          </w:tcPr>
          <w:p>
            <w:pPr>
              <w:pStyle w:val="91"/>
              <w:widowControl/>
              <w:snapToGrid w:val="0"/>
              <w:rPr>
                <w:rFonts w:cs="Open Sans"/>
              </w:rPr>
            </w:pPr>
            <w:r>
              <w:rPr>
                <w:rFonts w:cs="Open Sans"/>
              </w:rPr>
              <w:t>Check the risk of USB KEY Disconnection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Hardware Compatibility</w:t>
            </w:r>
          </w:p>
        </w:tc>
        <w:tc>
          <w:tcPr>
            <w:tcW w:w="2280" w:type="dxa"/>
            <w:vAlign w:val="top"/>
          </w:tcPr>
          <w:p>
            <w:pPr>
              <w:pStyle w:val="91"/>
              <w:widowControl/>
              <w:snapToGrid w:val="0"/>
              <w:rPr>
                <w:rFonts w:cs="Open Sans"/>
              </w:rPr>
            </w:pPr>
            <w:r>
              <w:rPr>
                <w:rFonts w:cs="Open Sans"/>
              </w:rPr>
              <w:t>CPU Compatibility</w:t>
            </w:r>
          </w:p>
        </w:tc>
        <w:tc>
          <w:tcPr>
            <w:tcW w:w="5139" w:type="dxa"/>
            <w:vAlign w:val="top"/>
          </w:tcPr>
          <w:p>
            <w:pPr>
              <w:pStyle w:val="91"/>
              <w:widowControl/>
              <w:snapToGrid w:val="0"/>
              <w:rPr>
                <w:rFonts w:cs="Open Sans"/>
              </w:rPr>
            </w:pPr>
            <w:r>
              <w:rPr>
                <w:rFonts w:cs="Open Sans"/>
              </w:rPr>
              <w:t>Check the compatibility of current CPUs based on the existing blacklist.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Disk Compatibility</w:t>
            </w:r>
          </w:p>
        </w:tc>
        <w:tc>
          <w:tcPr>
            <w:tcW w:w="5139" w:type="dxa"/>
            <w:vAlign w:val="top"/>
          </w:tcPr>
          <w:p>
            <w:pPr>
              <w:pStyle w:val="91"/>
              <w:widowControl/>
              <w:snapToGrid w:val="0"/>
              <w:rPr>
                <w:rFonts w:cs="Open Sans"/>
              </w:rPr>
            </w:pPr>
            <w:r>
              <w:rPr>
                <w:rFonts w:cs="Open Sans"/>
              </w:rPr>
              <w:t>Check the disk compatibility.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NIC Compatibility</w:t>
            </w:r>
          </w:p>
        </w:tc>
        <w:tc>
          <w:tcPr>
            <w:tcW w:w="5139" w:type="dxa"/>
            <w:vAlign w:val="top"/>
          </w:tcPr>
          <w:p>
            <w:pPr>
              <w:pStyle w:val="91"/>
              <w:widowControl/>
              <w:snapToGrid w:val="0"/>
              <w:rPr>
                <w:rFonts w:cs="Open Sans"/>
              </w:rPr>
            </w:pPr>
            <w:r>
              <w:rPr>
                <w:rFonts w:cs="Open Sans"/>
              </w:rPr>
              <w:t>Check the NIC compatibility.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RAID Card Compatibility</w:t>
            </w:r>
          </w:p>
        </w:tc>
        <w:tc>
          <w:tcPr>
            <w:tcW w:w="5139" w:type="dxa"/>
            <w:vAlign w:val="top"/>
          </w:tcPr>
          <w:p>
            <w:pPr>
              <w:pStyle w:val="91"/>
              <w:widowControl/>
              <w:snapToGrid w:val="0"/>
              <w:rPr>
                <w:rFonts w:cs="Open Sans"/>
              </w:rPr>
            </w:pPr>
            <w:r>
              <w:rPr>
                <w:rFonts w:cs="Open Sans"/>
              </w:rPr>
              <w:t>Check the RAID card compatibility.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Check Ningchang GPU Server</w:t>
            </w:r>
          </w:p>
        </w:tc>
        <w:tc>
          <w:tcPr>
            <w:tcW w:w="5139" w:type="dxa"/>
            <w:vAlign w:val="top"/>
          </w:tcPr>
          <w:p>
            <w:pPr>
              <w:pStyle w:val="91"/>
              <w:widowControl/>
              <w:snapToGrid w:val="0"/>
              <w:rPr>
                <w:rFonts w:cs="Open Sans"/>
              </w:rPr>
            </w:pPr>
            <w:r>
              <w:rPr>
                <w:rFonts w:hint="eastAsia" w:cs="Open Sans"/>
              </w:rPr>
              <w:t>Compatibility testing of A16 graphics card on Ningchang server.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Storage Health</w:t>
            </w:r>
          </w:p>
        </w:tc>
        <w:tc>
          <w:tcPr>
            <w:tcW w:w="2280" w:type="dxa"/>
            <w:vAlign w:val="top"/>
          </w:tcPr>
          <w:p>
            <w:pPr>
              <w:pStyle w:val="91"/>
              <w:widowControl/>
              <w:snapToGrid w:val="0"/>
              <w:rPr>
                <w:rFonts w:cs="Open Sans"/>
              </w:rPr>
            </w:pPr>
            <w:r>
              <w:rPr>
                <w:rFonts w:cs="Open Sans"/>
              </w:rPr>
              <w:t>Virtual Storage Disk</w:t>
            </w:r>
          </w:p>
        </w:tc>
        <w:tc>
          <w:tcPr>
            <w:tcW w:w="5139" w:type="dxa"/>
            <w:vAlign w:val="top"/>
          </w:tcPr>
          <w:p>
            <w:pPr>
              <w:pStyle w:val="91"/>
              <w:widowControl/>
              <w:snapToGrid w:val="0"/>
              <w:rPr>
                <w:rFonts w:cs="Open Sans"/>
              </w:rPr>
            </w:pPr>
            <w:r>
              <w:rPr>
                <w:rFonts w:cs="Open Sans"/>
              </w:rPr>
              <w:t>Check whether the storage usage, storage status, data disks, and cache disks have encountered an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Storage Replica</w:t>
            </w:r>
          </w:p>
        </w:tc>
        <w:tc>
          <w:tcPr>
            <w:tcW w:w="5139" w:type="dxa"/>
            <w:vAlign w:val="top"/>
          </w:tcPr>
          <w:p>
            <w:pPr>
              <w:pStyle w:val="91"/>
              <w:widowControl/>
              <w:snapToGrid w:val="0"/>
              <w:rPr>
                <w:rFonts w:cs="Open Sans"/>
              </w:rPr>
            </w:pPr>
            <w:r>
              <w:rPr>
                <w:rFonts w:cs="Open Sans"/>
              </w:rPr>
              <w:t>Check whether an error has occurred in virtual storage replicas.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Storage</w:t>
            </w:r>
          </w:p>
        </w:tc>
        <w:tc>
          <w:tcPr>
            <w:tcW w:w="5139" w:type="dxa"/>
            <w:vAlign w:val="top"/>
          </w:tcPr>
          <w:p>
            <w:pPr>
              <w:pStyle w:val="91"/>
              <w:widowControl/>
              <w:snapToGrid w:val="0"/>
              <w:rPr>
                <w:rFonts w:cs="Open Sans"/>
              </w:rPr>
            </w:pPr>
            <w:r>
              <w:rPr>
                <w:rFonts w:cs="Open Sans"/>
              </w:rPr>
              <w:t>Check the usage and remaining space of virtual 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External Storage</w:t>
            </w:r>
          </w:p>
        </w:tc>
        <w:tc>
          <w:tcPr>
            <w:tcW w:w="5139" w:type="dxa"/>
            <w:vAlign w:val="top"/>
          </w:tcPr>
          <w:p>
            <w:pPr>
              <w:pStyle w:val="91"/>
              <w:widowControl/>
              <w:snapToGrid w:val="0"/>
              <w:rPr>
                <w:rFonts w:cs="Open Sans"/>
              </w:rPr>
            </w:pPr>
            <w:r>
              <w:rPr>
                <w:rFonts w:cs="Open Sans"/>
              </w:rPr>
              <w:t>Check the usage, remaining space, ATS, and status of external 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Backup Repository</w:t>
            </w:r>
          </w:p>
        </w:tc>
        <w:tc>
          <w:tcPr>
            <w:tcW w:w="5139" w:type="dxa"/>
            <w:vAlign w:val="top"/>
          </w:tcPr>
          <w:p>
            <w:pPr>
              <w:pStyle w:val="91"/>
              <w:widowControl/>
              <w:snapToGrid w:val="0"/>
              <w:rPr>
                <w:rFonts w:cs="Open Sans"/>
              </w:rPr>
            </w:pPr>
            <w:r>
              <w:rPr>
                <w:rFonts w:cs="Open Sans"/>
              </w:rPr>
              <w:t>Check the total space, usage, and remaining space of the backup repository.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Samba Storage</w:t>
            </w:r>
          </w:p>
        </w:tc>
        <w:tc>
          <w:tcPr>
            <w:tcW w:w="5139" w:type="dxa"/>
            <w:vAlign w:val="top"/>
          </w:tcPr>
          <w:p>
            <w:pPr>
              <w:pStyle w:val="91"/>
              <w:widowControl/>
              <w:snapToGrid w:val="0"/>
              <w:rPr>
                <w:rFonts w:cs="Open Sans"/>
              </w:rPr>
            </w:pPr>
            <w:r>
              <w:rPr>
                <w:rFonts w:cs="Open Sans"/>
              </w:rPr>
              <w:t>Check whether Samba storage 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Status of Virtual Storage Container</w:t>
            </w:r>
          </w:p>
        </w:tc>
        <w:tc>
          <w:tcPr>
            <w:tcW w:w="5139" w:type="dxa"/>
            <w:vAlign w:val="top"/>
          </w:tcPr>
          <w:p>
            <w:pPr>
              <w:pStyle w:val="91"/>
              <w:widowControl/>
              <w:snapToGrid w:val="0"/>
              <w:rPr>
                <w:rFonts w:cs="Open Sans"/>
              </w:rPr>
            </w:pPr>
            <w:r>
              <w:rPr>
                <w:rFonts w:cs="Open Sans"/>
              </w:rPr>
              <w:t>Check whether the virtual storage container 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Storage Environment</w:t>
            </w:r>
          </w:p>
        </w:tc>
        <w:tc>
          <w:tcPr>
            <w:tcW w:w="5139" w:type="dxa"/>
            <w:vAlign w:val="top"/>
          </w:tcPr>
          <w:p>
            <w:pPr>
              <w:pStyle w:val="91"/>
              <w:widowControl/>
              <w:snapToGrid w:val="0"/>
              <w:rPr>
                <w:rFonts w:cs="Open Sans"/>
              </w:rPr>
            </w:pPr>
            <w:r>
              <w:rPr>
                <w:rFonts w:cs="Open Sans"/>
              </w:rPr>
              <w:t>Check whether the virtual storage environment 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Storage Monitoring Service</w:t>
            </w:r>
          </w:p>
        </w:tc>
        <w:tc>
          <w:tcPr>
            <w:tcW w:w="5139" w:type="dxa"/>
            <w:vAlign w:val="top"/>
          </w:tcPr>
          <w:p>
            <w:pPr>
              <w:pStyle w:val="91"/>
              <w:widowControl/>
              <w:snapToGrid w:val="0"/>
              <w:rPr>
                <w:rFonts w:cs="Open Sans"/>
              </w:rPr>
            </w:pPr>
            <w:r>
              <w:rPr>
                <w:rFonts w:hint="eastAsia" w:cs="Open Sans"/>
              </w:rPr>
              <w:t>Check the virtual storage monitoring service status and configuration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Datastore Configuration</w:t>
            </w:r>
          </w:p>
        </w:tc>
        <w:tc>
          <w:tcPr>
            <w:tcW w:w="5139" w:type="dxa"/>
            <w:vAlign w:val="top"/>
          </w:tcPr>
          <w:p>
            <w:pPr>
              <w:pStyle w:val="91"/>
              <w:widowControl/>
              <w:snapToGrid w:val="0"/>
              <w:rPr>
                <w:rFonts w:cs="Open Sans"/>
              </w:rPr>
            </w:pPr>
            <w:r>
              <w:rPr>
                <w:rFonts w:cs="Open Sans"/>
              </w:rPr>
              <w:t>Check if there are any abnormal configurations related to the virtual datastores.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Residual information check after shrinking</w:t>
            </w:r>
          </w:p>
        </w:tc>
        <w:tc>
          <w:tcPr>
            <w:tcW w:w="5139" w:type="dxa"/>
            <w:vAlign w:val="top"/>
          </w:tcPr>
          <w:p>
            <w:pPr>
              <w:pStyle w:val="91"/>
              <w:widowControl/>
              <w:snapToGrid w:val="0"/>
              <w:rPr>
                <w:rFonts w:cs="Open Sans"/>
              </w:rPr>
            </w:pPr>
            <w:r>
              <w:rPr>
                <w:rFonts w:cs="Open Sans"/>
              </w:rPr>
              <w:t>Check if there are any residual information after shrinking.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Datastore Log</w:t>
            </w:r>
          </w:p>
        </w:tc>
        <w:tc>
          <w:tcPr>
            <w:tcW w:w="5139" w:type="dxa"/>
            <w:vAlign w:val="top"/>
          </w:tcPr>
          <w:p>
            <w:pPr>
              <w:pStyle w:val="91"/>
              <w:widowControl/>
              <w:snapToGrid w:val="0"/>
              <w:rPr>
                <w:rFonts w:cs="Open Sans"/>
              </w:rPr>
            </w:pPr>
            <w:r>
              <w:rPr>
                <w:rFonts w:cs="Open Sans"/>
              </w:rPr>
              <w:t>Check if there are any abnormal logs related to the virtual datastores.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default" w:eastAsia="Linux" w:cs="Open Sans"/>
                <w:lang w:val="en-US" w:eastAsia="zh-CN"/>
              </w:rPr>
            </w:pPr>
            <w:r>
              <w:rPr>
                <w:rFonts w:cs="Open Sans"/>
              </w:rPr>
              <w:t xml:space="preserve">Virtual Datastore </w:t>
            </w:r>
            <w:r>
              <w:rPr>
                <w:rFonts w:hint="eastAsia" w:cs="Open Sans"/>
                <w:lang w:val="en-US" w:eastAsia="zh-CN"/>
              </w:rPr>
              <w:t>Path</w:t>
            </w:r>
          </w:p>
        </w:tc>
        <w:tc>
          <w:tcPr>
            <w:tcW w:w="5139" w:type="dxa"/>
            <w:vAlign w:val="top"/>
          </w:tcPr>
          <w:p>
            <w:pPr>
              <w:pStyle w:val="91"/>
              <w:widowControl/>
              <w:snapToGrid w:val="0"/>
              <w:rPr>
                <w:rFonts w:cs="Open Sans"/>
              </w:rPr>
            </w:pPr>
            <w:r>
              <w:rPr>
                <w:rFonts w:cs="Open Sans"/>
              </w:rPr>
              <w:t xml:space="preserve">Check if there are any abnormal </w:t>
            </w:r>
            <w:r>
              <w:rPr>
                <w:rFonts w:hint="eastAsia" w:cs="Open Sans"/>
                <w:lang w:val="en-US" w:eastAsia="zh-CN"/>
              </w:rPr>
              <w:t>paths</w:t>
            </w:r>
            <w:r>
              <w:rPr>
                <w:rFonts w:cs="Open Sans"/>
              </w:rPr>
              <w:t xml:space="preserve"> related to the virtual datastores.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ascii="Open Sans" w:hAnsi="Open Sans" w:eastAsia="Linux" w:cs="Open Sans"/>
                <w:kern w:val="2"/>
                <w:sz w:val="18"/>
                <w:szCs w:val="18"/>
                <w:lang w:val="en-US" w:eastAsia="zh-CN" w:bidi="ar-SA"/>
              </w:rPr>
            </w:pPr>
            <w:r>
              <w:rPr>
                <w:rFonts w:hint="eastAsia" w:cs="Open Sans"/>
                <w:lang w:val="en-US" w:eastAsia="zh-CN"/>
              </w:rPr>
              <w:t>Witness</w:t>
            </w:r>
            <w:r>
              <w:rPr>
                <w:rFonts w:cs="Open Sans"/>
              </w:rPr>
              <w:t xml:space="preserve"> Nodes</w:t>
            </w:r>
          </w:p>
        </w:tc>
        <w:tc>
          <w:tcPr>
            <w:tcW w:w="5139" w:type="dxa"/>
            <w:vAlign w:val="top"/>
          </w:tcPr>
          <w:p>
            <w:pPr>
              <w:pStyle w:val="91"/>
              <w:widowControl/>
              <w:snapToGrid w:val="0"/>
              <w:rPr>
                <w:rFonts w:hint="default" w:ascii="Open Sans" w:hAnsi="Open Sans" w:eastAsia="Linux" w:cs="Open Sans"/>
                <w:kern w:val="2"/>
                <w:sz w:val="18"/>
                <w:szCs w:val="18"/>
                <w:lang w:val="en-US" w:eastAsia="zh-CN" w:bidi="ar-SA"/>
              </w:rPr>
            </w:pPr>
            <w:r>
              <w:rPr>
                <w:rFonts w:cs="Open Sans"/>
              </w:rPr>
              <w:t xml:space="preserve">Check whether there are </w:t>
            </w:r>
            <w:r>
              <w:rPr>
                <w:rFonts w:hint="eastAsia" w:cs="Open Sans"/>
                <w:lang w:val="en-US" w:eastAsia="zh-CN"/>
              </w:rPr>
              <w:t>witness</w:t>
            </w:r>
            <w:r>
              <w:rPr>
                <w:rFonts w:cs="Open Sans"/>
              </w:rPr>
              <w:t xml:space="preserve"> nodes in 2-node cluster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lang w:val="en-US" w:eastAsia="zh-CN"/>
              </w:rPr>
            </w:pPr>
            <w:r>
              <w:rPr>
                <w:rFonts w:hint="eastAsia" w:cs="Open Sans"/>
                <w:lang w:val="en-US" w:eastAsia="zh-CN"/>
              </w:rPr>
              <w:t>Check whether the glusterfs process status is T</w:t>
            </w:r>
          </w:p>
        </w:tc>
        <w:tc>
          <w:tcPr>
            <w:tcW w:w="5139" w:type="dxa"/>
            <w:vAlign w:val="top"/>
          </w:tcPr>
          <w:p>
            <w:pPr>
              <w:pStyle w:val="91"/>
              <w:widowControl/>
              <w:snapToGrid w:val="0"/>
              <w:rPr>
                <w:rFonts w:cs="Open Sans"/>
              </w:rPr>
            </w:pPr>
            <w:r>
              <w:rPr>
                <w:rFonts w:hint="eastAsia" w:cs="Open Sans"/>
              </w:rPr>
              <w:t>Check if the glusterfs process is in the T (Terminated) state.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lang w:val="en-US" w:eastAsia="zh-CN"/>
              </w:rPr>
              <w:t>Virtual Storage Service Status</w:t>
            </w:r>
          </w:p>
        </w:tc>
        <w:tc>
          <w:tcPr>
            <w:tcW w:w="5139" w:type="dxa"/>
            <w:vAlign w:val="top"/>
          </w:tcPr>
          <w:p>
            <w:pPr>
              <w:pStyle w:val="91"/>
              <w:widowControl/>
              <w:snapToGrid w:val="0"/>
              <w:rPr>
                <w:rFonts w:hint="eastAsia" w:cs="Open Sans"/>
              </w:rPr>
            </w:pPr>
            <w:r>
              <w:rPr>
                <w:rFonts w:cs="Open Sans"/>
              </w:rPr>
              <w:t xml:space="preserve">Check whether the virtual storage </w:t>
            </w:r>
            <w:r>
              <w:rPr>
                <w:rFonts w:hint="eastAsia" w:cs="Open Sans"/>
                <w:lang w:val="en-US" w:eastAsia="zh-CN"/>
              </w:rPr>
              <w:t xml:space="preserve">service </w:t>
            </w:r>
            <w:r>
              <w:rPr>
                <w:rFonts w:cs="Open Sans"/>
              </w:rPr>
              <w:t>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lang w:val="en-US" w:eastAsia="zh-CN"/>
              </w:rPr>
              <w:t>Virtual Storage Hard Disk Compatibility</w:t>
            </w:r>
          </w:p>
        </w:tc>
        <w:tc>
          <w:tcPr>
            <w:tcW w:w="5139" w:type="dxa"/>
            <w:vAlign w:val="top"/>
          </w:tcPr>
          <w:p>
            <w:pPr>
              <w:pStyle w:val="91"/>
              <w:widowControl/>
              <w:snapToGrid w:val="0"/>
              <w:rPr>
                <w:rFonts w:hint="eastAsia" w:cs="Open Sans"/>
              </w:rPr>
            </w:pPr>
            <w:r>
              <w:rPr>
                <w:rFonts w:ascii="Segoe UI" w:hAnsi="Segoe UI" w:eastAsia="Segoe UI" w:cs="Segoe UI"/>
                <w:i w:val="0"/>
                <w:iCs w:val="0"/>
                <w:caps w:val="0"/>
                <w:color w:val="080808"/>
                <w:spacing w:val="4"/>
                <w:sz w:val="21"/>
                <w:szCs w:val="21"/>
                <w:shd w:val="clear" w:fill="FFFFFF"/>
              </w:rPr>
              <w:t>C</w:t>
            </w:r>
            <w:r>
              <w:rPr>
                <w:rFonts w:cs="Open Sans"/>
              </w:rPr>
              <w:t xml:space="preserve">heck the compatibility issues of the hard </w:t>
            </w:r>
            <w:r>
              <w:rPr>
                <w:rFonts w:hint="eastAsia" w:cs="Open Sans"/>
                <w:lang w:val="en-US" w:eastAsia="zh-CN"/>
              </w:rPr>
              <w:t>disk</w:t>
            </w:r>
            <w:r>
              <w:rPr>
                <w:rFonts w:cs="Open Sans"/>
              </w:rPr>
              <w:t xml:space="preserve"> used for virtual 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rPr>
              <w:t>IP Address for Access Across Datastores</w:t>
            </w:r>
          </w:p>
        </w:tc>
        <w:tc>
          <w:tcPr>
            <w:tcW w:w="5139" w:type="dxa"/>
            <w:vAlign w:val="top"/>
          </w:tcPr>
          <w:p>
            <w:pPr>
              <w:pStyle w:val="91"/>
              <w:widowControl/>
              <w:snapToGrid w:val="0"/>
              <w:rPr>
                <w:rFonts w:hint="eastAsia" w:eastAsia="Linux" w:cs="Open Sans"/>
                <w:lang w:val="en-US" w:eastAsia="zh-CN"/>
              </w:rPr>
            </w:pPr>
            <w:r>
              <w:rPr>
                <w:rFonts w:hint="eastAsia" w:cs="Open Sans"/>
              </w:rPr>
              <w:t xml:space="preserve">Check if configured </w:t>
            </w:r>
            <w:r>
              <w:rPr>
                <w:rFonts w:hint="eastAsia"/>
              </w:rPr>
              <w:t xml:space="preserve">IP </w:t>
            </w:r>
            <w:r>
              <w:rPr>
                <w:rFonts w:hint="eastAsia"/>
                <w:lang w:val="en-US" w:eastAsia="zh-CN"/>
              </w:rPr>
              <w:t>a</w:t>
            </w:r>
            <w:r>
              <w:rPr>
                <w:rFonts w:hint="eastAsia"/>
              </w:rPr>
              <w:t xml:space="preserve">ddress for </w:t>
            </w:r>
            <w:r>
              <w:rPr>
                <w:rFonts w:hint="eastAsia"/>
                <w:lang w:val="en-US" w:eastAsia="zh-CN"/>
              </w:rPr>
              <w:t>a</w:t>
            </w:r>
            <w:r>
              <w:rPr>
                <w:rFonts w:hint="eastAsia"/>
              </w:rPr>
              <w:t xml:space="preserve">ccess </w:t>
            </w:r>
            <w:r>
              <w:rPr>
                <w:rFonts w:hint="eastAsia"/>
                <w:lang w:val="en-US" w:eastAsia="zh-CN"/>
              </w:rPr>
              <w:t>a</w:t>
            </w:r>
            <w:r>
              <w:rPr>
                <w:rFonts w:hint="eastAsia"/>
              </w:rPr>
              <w:t>cross</w:t>
            </w:r>
            <w:r>
              <w:rPr>
                <w:rFonts w:hint="eastAsia"/>
                <w:lang w:val="en-US" w:eastAsia="zh-CN"/>
              </w:rPr>
              <w:t xml:space="preserve"> d</w:t>
            </w:r>
            <w:r>
              <w:rPr>
                <w:rFonts w:hint="eastAsia"/>
              </w:rPr>
              <w:t>atastores</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Key Services</w:t>
            </w:r>
          </w:p>
        </w:tc>
        <w:tc>
          <w:tcPr>
            <w:tcW w:w="2280" w:type="dxa"/>
            <w:vAlign w:val="top"/>
          </w:tcPr>
          <w:p>
            <w:pPr>
              <w:pStyle w:val="91"/>
              <w:widowControl/>
              <w:snapToGrid w:val="0"/>
              <w:rPr>
                <w:rFonts w:cs="Open Sans"/>
              </w:rPr>
            </w:pPr>
            <w:r>
              <w:rPr>
                <w:rFonts w:cs="Open Sans"/>
              </w:rPr>
              <w:t>Services</w:t>
            </w:r>
          </w:p>
        </w:tc>
        <w:tc>
          <w:tcPr>
            <w:tcW w:w="5139" w:type="dxa"/>
            <w:vAlign w:val="top"/>
          </w:tcPr>
          <w:p>
            <w:pPr>
              <w:pStyle w:val="91"/>
              <w:widowControl/>
              <w:snapToGrid w:val="0"/>
              <w:rPr>
                <w:rFonts w:cs="Open Sans"/>
              </w:rPr>
            </w:pPr>
            <w:r>
              <w:rPr>
                <w:rFonts w:cs="Open Sans"/>
              </w:rPr>
              <w:t>Check whether HCI services run properly.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vtpcron service memory leak detection</w:t>
            </w:r>
          </w:p>
        </w:tc>
        <w:tc>
          <w:tcPr>
            <w:tcW w:w="5139" w:type="dxa"/>
            <w:vAlign w:val="top"/>
          </w:tcPr>
          <w:p>
            <w:pPr>
              <w:pStyle w:val="91"/>
              <w:widowControl/>
              <w:snapToGrid w:val="0"/>
              <w:rPr>
                <w:rFonts w:cs="Open Sans"/>
              </w:rPr>
            </w:pPr>
            <w:r>
              <w:rPr>
                <w:rFonts w:hint="eastAsia" w:cs="Open Sans"/>
              </w:rPr>
              <w:t>Detect if the vtpcron service has a memory leak.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System Configurations</w:t>
            </w:r>
          </w:p>
        </w:tc>
        <w:tc>
          <w:tcPr>
            <w:tcW w:w="2280" w:type="dxa"/>
            <w:vAlign w:val="top"/>
          </w:tcPr>
          <w:p>
            <w:pPr>
              <w:pStyle w:val="91"/>
              <w:widowControl/>
              <w:snapToGrid w:val="0"/>
              <w:rPr>
                <w:rFonts w:cs="Open Sans"/>
              </w:rPr>
            </w:pPr>
            <w:r>
              <w:rPr>
                <w:rFonts w:cs="Open Sans"/>
              </w:rPr>
              <w:t>System Partition Usage</w:t>
            </w:r>
          </w:p>
        </w:tc>
        <w:tc>
          <w:tcPr>
            <w:tcW w:w="5139" w:type="dxa"/>
            <w:vAlign w:val="top"/>
          </w:tcPr>
          <w:p>
            <w:pPr>
              <w:pStyle w:val="91"/>
              <w:widowControl/>
              <w:snapToGrid w:val="0"/>
              <w:rPr>
                <w:rFonts w:cs="Open Sans"/>
              </w:rPr>
            </w:pPr>
            <w:r>
              <w:rPr>
                <w:rFonts w:cs="Open Sans"/>
              </w:rPr>
              <w:t>Check whether the usage of key disk partitions of HCI 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HCI Official External Version</w:t>
            </w:r>
          </w:p>
        </w:tc>
        <w:tc>
          <w:tcPr>
            <w:tcW w:w="5139" w:type="dxa"/>
            <w:vAlign w:val="top"/>
          </w:tcPr>
          <w:p>
            <w:pPr>
              <w:pStyle w:val="91"/>
              <w:widowControl/>
              <w:snapToGrid w:val="0"/>
              <w:rPr>
                <w:rFonts w:cs="Open Sans"/>
              </w:rPr>
            </w:pPr>
            <w:r>
              <w:rPr>
                <w:rFonts w:hint="eastAsia" w:cs="Open Sans"/>
              </w:rPr>
              <w:t>Check if the current version of the cluster is an official version released to the public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Configuration Profile</w:t>
            </w:r>
          </w:p>
        </w:tc>
        <w:tc>
          <w:tcPr>
            <w:tcW w:w="5139" w:type="dxa"/>
            <w:vAlign w:val="top"/>
          </w:tcPr>
          <w:p>
            <w:pPr>
              <w:pStyle w:val="91"/>
              <w:widowControl/>
              <w:snapToGrid w:val="0"/>
              <w:rPr>
                <w:rFonts w:cs="Open Sans"/>
              </w:rPr>
            </w:pPr>
            <w:r>
              <w:rPr>
                <w:rFonts w:cs="Open Sans"/>
              </w:rPr>
              <w:t>Check whether the HCI configuration profile is complete and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License Key Validity</w:t>
            </w:r>
          </w:p>
        </w:tc>
        <w:tc>
          <w:tcPr>
            <w:tcW w:w="5139" w:type="dxa"/>
            <w:vAlign w:val="top"/>
          </w:tcPr>
          <w:p>
            <w:pPr>
              <w:pStyle w:val="91"/>
              <w:widowControl/>
              <w:snapToGrid w:val="0"/>
              <w:rPr>
                <w:rFonts w:cs="Open Sans"/>
              </w:rPr>
            </w:pPr>
            <w:r>
              <w:rPr>
                <w:rFonts w:cs="Open Sans"/>
              </w:rPr>
              <w:t>Check the validity of the HCI license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Management Interface</w:t>
            </w:r>
          </w:p>
        </w:tc>
        <w:tc>
          <w:tcPr>
            <w:tcW w:w="5139" w:type="dxa"/>
            <w:vAlign w:val="top"/>
          </w:tcPr>
          <w:p>
            <w:pPr>
              <w:pStyle w:val="91"/>
              <w:widowControl/>
              <w:snapToGrid w:val="0"/>
              <w:rPr>
                <w:rFonts w:cs="Open Sans"/>
              </w:rPr>
            </w:pPr>
            <w:r>
              <w:rPr>
                <w:rFonts w:cs="Open Sans"/>
              </w:rPr>
              <w:t>Check whether the configuration of the management interfaces has encountered an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Overlay Network Interface</w:t>
            </w:r>
          </w:p>
        </w:tc>
        <w:tc>
          <w:tcPr>
            <w:tcW w:w="5139" w:type="dxa"/>
            <w:vAlign w:val="top"/>
          </w:tcPr>
          <w:p>
            <w:pPr>
              <w:pStyle w:val="91"/>
              <w:widowControl/>
              <w:snapToGrid w:val="0"/>
              <w:rPr>
                <w:rFonts w:cs="Open Sans"/>
              </w:rPr>
            </w:pPr>
            <w:r>
              <w:rPr>
                <w:rFonts w:cs="Open Sans"/>
              </w:rPr>
              <w:t>Check whether the configuration of the overlay network interfaces has encountered an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VM Backup</w:t>
            </w:r>
          </w:p>
        </w:tc>
        <w:tc>
          <w:tcPr>
            <w:tcW w:w="5139" w:type="dxa"/>
            <w:vAlign w:val="top"/>
          </w:tcPr>
          <w:p>
            <w:pPr>
              <w:pStyle w:val="91"/>
              <w:widowControl/>
              <w:snapToGrid w:val="0"/>
              <w:rPr>
                <w:rFonts w:cs="Open Sans"/>
              </w:rPr>
            </w:pPr>
            <w:r>
              <w:rPr>
                <w:rFonts w:cs="Open Sans"/>
              </w:rPr>
              <w:t>Check whether backup is enabled for VMs on HCI, and check the number of backed-up 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 xml:space="preserve">Disk configuration </w:t>
            </w:r>
          </w:p>
        </w:tc>
        <w:tc>
          <w:tcPr>
            <w:tcW w:w="5139" w:type="dxa"/>
            <w:vAlign w:val="top"/>
          </w:tcPr>
          <w:p>
            <w:pPr>
              <w:pStyle w:val="91"/>
              <w:widowControl/>
              <w:snapToGrid w:val="0"/>
              <w:rPr>
                <w:rFonts w:cs="Open Sans"/>
              </w:rPr>
            </w:pPr>
            <w:r>
              <w:rPr>
                <w:rFonts w:cs="Open Sans"/>
              </w:rPr>
              <w:t>Check the issue where the ID in the virtual machine disk configuration is in virtio format, causing the UI to be unable to handle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CDP</w:t>
            </w:r>
          </w:p>
        </w:tc>
        <w:tc>
          <w:tcPr>
            <w:tcW w:w="5139" w:type="dxa"/>
            <w:vAlign w:val="top"/>
          </w:tcPr>
          <w:p>
            <w:pPr>
              <w:pStyle w:val="91"/>
              <w:widowControl/>
              <w:snapToGrid w:val="0"/>
              <w:rPr>
                <w:rFonts w:cs="Open Sans"/>
              </w:rPr>
            </w:pPr>
            <w:r>
              <w:rPr>
                <w:rFonts w:cs="Open Sans"/>
              </w:rPr>
              <w:t>Check whether CDP is enabled, and the ratio of VMs with CDP enabled to total 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Node Configuration</w:t>
            </w:r>
          </w:p>
        </w:tc>
        <w:tc>
          <w:tcPr>
            <w:tcW w:w="5139" w:type="dxa"/>
            <w:vAlign w:val="top"/>
          </w:tcPr>
          <w:p>
            <w:pPr>
              <w:pStyle w:val="91"/>
              <w:widowControl/>
              <w:snapToGrid w:val="0"/>
              <w:rPr>
                <w:rFonts w:cs="Open Sans"/>
              </w:rPr>
            </w:pPr>
            <w:r>
              <w:rPr>
                <w:rFonts w:cs="Open Sans"/>
              </w:rPr>
              <w:t>Check the interface configuration, and check whether the storage area network is deployed in the mode with link aggregation disabled.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HCI Configuration</w:t>
            </w:r>
          </w:p>
        </w:tc>
        <w:tc>
          <w:tcPr>
            <w:tcW w:w="5139" w:type="dxa"/>
            <w:vAlign w:val="top"/>
          </w:tcPr>
          <w:p>
            <w:pPr>
              <w:pStyle w:val="91"/>
              <w:widowControl/>
              <w:snapToGrid w:val="0"/>
              <w:rPr>
                <w:rFonts w:cs="Open Sans"/>
              </w:rPr>
            </w:pPr>
            <w:r>
              <w:rPr>
                <w:rFonts w:cs="Open Sans"/>
              </w:rPr>
              <w:t>Check the configurations of CPU, memory, IP address for platform connectivity test, email alerts, and SMS alerts.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NFV Device Deployment</w:t>
            </w:r>
          </w:p>
        </w:tc>
        <w:tc>
          <w:tcPr>
            <w:tcW w:w="5139" w:type="dxa"/>
            <w:vAlign w:val="top"/>
          </w:tcPr>
          <w:p>
            <w:pPr>
              <w:pStyle w:val="91"/>
              <w:widowControl/>
              <w:snapToGrid w:val="0"/>
              <w:rPr>
                <w:rFonts w:cs="Open Sans"/>
              </w:rPr>
            </w:pPr>
            <w:r>
              <w:rPr>
                <w:rFonts w:cs="Open Sans"/>
              </w:rPr>
              <w:t>Check whether the NFV template is compatible with the current HCI 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HCI Version</w:t>
            </w:r>
          </w:p>
        </w:tc>
        <w:tc>
          <w:tcPr>
            <w:tcW w:w="5139" w:type="dxa"/>
            <w:vAlign w:val="top"/>
          </w:tcPr>
          <w:p>
            <w:pPr>
              <w:pStyle w:val="91"/>
              <w:widowControl/>
              <w:snapToGrid w:val="0"/>
              <w:rPr>
                <w:rFonts w:cs="Open Sans"/>
              </w:rPr>
            </w:pPr>
            <w:r>
              <w:rPr>
                <w:rFonts w:cs="Open Sans"/>
              </w:rPr>
              <w:t>Check whether the HCI version is a specific version or an delisted 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acenter.json File in /cfs Directory</w:t>
            </w:r>
          </w:p>
        </w:tc>
        <w:tc>
          <w:tcPr>
            <w:tcW w:w="5139" w:type="dxa"/>
            <w:vAlign w:val="top"/>
          </w:tcPr>
          <w:p>
            <w:pPr>
              <w:pStyle w:val="91"/>
              <w:widowControl/>
              <w:snapToGrid w:val="0"/>
              <w:rPr>
                <w:rFonts w:cs="Open Sans"/>
              </w:rPr>
            </w:pPr>
            <w:r>
              <w:rPr>
                <w:rFonts w:cs="Open Sans"/>
              </w:rPr>
              <w:t>Check whether the acenter.json file in the /cfs directory has encountered an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Syslog/SNMP Status</w:t>
            </w:r>
          </w:p>
        </w:tc>
        <w:tc>
          <w:tcPr>
            <w:tcW w:w="5139" w:type="dxa"/>
            <w:vAlign w:val="top"/>
          </w:tcPr>
          <w:p>
            <w:pPr>
              <w:pStyle w:val="91"/>
              <w:widowControl/>
              <w:snapToGrid w:val="0"/>
              <w:rPr>
                <w:rFonts w:cs="Open Sans"/>
              </w:rPr>
            </w:pPr>
            <w:r>
              <w:rPr>
                <w:rFonts w:cs="Open Sans"/>
              </w:rPr>
              <w:t>Check whether syslog/SNMP is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Shared Disk Configuration</w:t>
            </w:r>
          </w:p>
        </w:tc>
        <w:tc>
          <w:tcPr>
            <w:tcW w:w="5139" w:type="dxa"/>
            <w:vAlign w:val="top"/>
          </w:tcPr>
          <w:p>
            <w:pPr>
              <w:pStyle w:val="91"/>
              <w:widowControl/>
              <w:snapToGrid w:val="0"/>
              <w:rPr>
                <w:rFonts w:cs="Open Sans"/>
              </w:rPr>
            </w:pPr>
            <w:r>
              <w:rPr>
                <w:rFonts w:cs="Open Sans"/>
              </w:rPr>
              <w:t>Check whether the configuration of shared disks has encountered an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Custom package detection</w:t>
            </w:r>
          </w:p>
        </w:tc>
        <w:tc>
          <w:tcPr>
            <w:tcW w:w="5139" w:type="dxa"/>
            <w:vAlign w:val="top"/>
          </w:tcPr>
          <w:p>
            <w:pPr>
              <w:pStyle w:val="91"/>
              <w:widowControl/>
              <w:snapToGrid w:val="0"/>
              <w:rPr>
                <w:rFonts w:cs="Open Sans"/>
              </w:rPr>
            </w:pPr>
            <w:r>
              <w:rPr>
                <w:rFonts w:cs="Open Sans"/>
              </w:rPr>
              <w:t>Detect whether custom packages skip checks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Platform operating system authorization information detection</w:t>
            </w:r>
          </w:p>
        </w:tc>
        <w:tc>
          <w:tcPr>
            <w:tcW w:w="5139" w:type="dxa"/>
            <w:vAlign w:val="top"/>
          </w:tcPr>
          <w:p>
            <w:pPr>
              <w:pStyle w:val="91"/>
              <w:widowControl/>
              <w:snapToGrid w:val="0"/>
              <w:rPr>
                <w:rFonts w:cs="Open Sans"/>
              </w:rPr>
            </w:pPr>
            <w:r>
              <w:rPr>
                <w:rFonts w:cs="Open Sans"/>
              </w:rPr>
              <w:t>Detect whether the cluster activates the authorization of the platform operating system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Phytium environment network configuration detection</w:t>
            </w:r>
          </w:p>
        </w:tc>
        <w:tc>
          <w:tcPr>
            <w:tcW w:w="5139" w:type="dxa"/>
            <w:vAlign w:val="top"/>
          </w:tcPr>
          <w:p>
            <w:pPr>
              <w:pStyle w:val="91"/>
              <w:widowControl/>
              <w:snapToGrid w:val="0"/>
              <w:rPr>
                <w:rFonts w:cs="Open Sans"/>
              </w:rPr>
            </w:pPr>
            <w:r>
              <w:rPr>
                <w:rFonts w:cs="Open Sans"/>
              </w:rPr>
              <w:t>Detect the platform network configuration of the host computer with Phytium 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Phytium environment CPU NUMA NODE detection</w:t>
            </w:r>
          </w:p>
        </w:tc>
        <w:tc>
          <w:tcPr>
            <w:tcW w:w="5139" w:type="dxa"/>
            <w:vAlign w:val="top"/>
          </w:tcPr>
          <w:p>
            <w:pPr>
              <w:pStyle w:val="91"/>
              <w:widowControl/>
              <w:snapToGrid w:val="0"/>
              <w:rPr>
                <w:rFonts w:cs="Open Sans"/>
              </w:rPr>
            </w:pPr>
            <w:r>
              <w:rPr>
                <w:rFonts w:cs="Open Sans"/>
              </w:rPr>
              <w:t>Detect the CPU NUMA node of the host computer with Phytium 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Upgrade directory residual files detection</w:t>
            </w:r>
          </w:p>
        </w:tc>
        <w:tc>
          <w:tcPr>
            <w:tcW w:w="5139" w:type="dxa"/>
            <w:vAlign w:val="top"/>
          </w:tcPr>
          <w:p>
            <w:pPr>
              <w:pStyle w:val="91"/>
              <w:widowControl/>
              <w:snapToGrid w:val="0"/>
              <w:rPr>
                <w:rFonts w:cs="Open Sans"/>
              </w:rPr>
            </w:pPr>
            <w:r>
              <w:rPr>
                <w:rFonts w:cs="Open Sans"/>
              </w:rPr>
              <w:t>Detect the residual files in upgrade directory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storage SSD hard disk detection</w:t>
            </w:r>
          </w:p>
        </w:tc>
        <w:tc>
          <w:tcPr>
            <w:tcW w:w="5139" w:type="dxa"/>
            <w:vAlign w:val="top"/>
          </w:tcPr>
          <w:p>
            <w:pPr>
              <w:pStyle w:val="91"/>
              <w:widowControl/>
              <w:snapToGrid w:val="0"/>
              <w:rPr>
                <w:rFonts w:cs="Open Sans"/>
              </w:rPr>
            </w:pPr>
            <w:r>
              <w:rPr>
                <w:rFonts w:cs="Open Sans"/>
              </w:rPr>
              <w:t>Check whether there are any alarms on the SSD hard disk after upgrading the SSD firmware patch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Migration router session table synchronization failure detection</w:t>
            </w:r>
          </w:p>
        </w:tc>
        <w:tc>
          <w:tcPr>
            <w:tcW w:w="5139" w:type="dxa"/>
            <w:vAlign w:val="top"/>
          </w:tcPr>
          <w:p>
            <w:pPr>
              <w:pStyle w:val="91"/>
              <w:widowControl/>
              <w:snapToGrid w:val="0"/>
              <w:rPr>
                <w:rFonts w:cs="Open Sans"/>
              </w:rPr>
            </w:pPr>
            <w:r>
              <w:rPr>
                <w:rFonts w:hint="eastAsia" w:cs="Open Sans"/>
              </w:rPr>
              <w:t>Detect the issue of migration router session table synchronization failure.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Detect fd leak in vn-node-agent-api service</w:t>
            </w:r>
          </w:p>
        </w:tc>
        <w:tc>
          <w:tcPr>
            <w:tcW w:w="5139" w:type="dxa"/>
            <w:vAlign w:val="top"/>
          </w:tcPr>
          <w:p>
            <w:pPr>
              <w:pStyle w:val="91"/>
              <w:widowControl/>
              <w:snapToGrid w:val="0"/>
              <w:rPr>
                <w:rFonts w:cs="Open Sans"/>
              </w:rPr>
            </w:pPr>
            <w:r>
              <w:rPr>
                <w:rFonts w:hint="eastAsia" w:cs="Open Sans"/>
              </w:rPr>
              <w:t>After detecting the file descriptor memory leak in the vn-node-agent-api service, the interface cannot be called, leading to an upgrade failure.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X722/X710 network card cross mixing detection</w:t>
            </w:r>
          </w:p>
        </w:tc>
        <w:tc>
          <w:tcPr>
            <w:tcW w:w="5139" w:type="dxa"/>
            <w:vAlign w:val="top"/>
          </w:tcPr>
          <w:p>
            <w:pPr>
              <w:pStyle w:val="91"/>
              <w:widowControl/>
              <w:snapToGrid w:val="0"/>
              <w:rPr>
                <w:rFonts w:cs="Open Sans"/>
              </w:rPr>
            </w:pPr>
            <w:r>
              <w:rPr>
                <w:rFonts w:hint="eastAsia" w:cs="Open Sans"/>
              </w:rPr>
              <w:t>The risk of network card down and high latency exists when cross-using X722/X710 network cards.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 xml:space="preserve">Virtual machine CPU </w:t>
            </w:r>
            <w:r>
              <w:rPr>
                <w:rFonts w:hint="eastAsia"/>
                <w:lang w:val="en-US" w:eastAsia="zh-CN"/>
              </w:rPr>
              <w:t>c</w:t>
            </w:r>
            <w:r>
              <w:rPr>
                <w:rFonts w:hint="eastAsia"/>
              </w:rPr>
              <w:t xml:space="preserve">ore </w:t>
            </w:r>
            <w:r>
              <w:rPr>
                <w:rFonts w:hint="eastAsia"/>
                <w:lang w:val="en-US" w:eastAsia="zh-CN"/>
              </w:rPr>
              <w:t>c</w:t>
            </w:r>
            <w:r>
              <w:rPr>
                <w:rFonts w:hint="eastAsia"/>
              </w:rPr>
              <w:t xml:space="preserve">onfiguration </w:t>
            </w:r>
            <w:r>
              <w:rPr>
                <w:rFonts w:hint="eastAsia"/>
                <w:lang w:val="en-US" w:eastAsia="zh-CN"/>
              </w:rPr>
              <w:t>d</w:t>
            </w:r>
            <w:r>
              <w:rPr>
                <w:rFonts w:hint="eastAsia"/>
              </w:rPr>
              <w:t>etection</w:t>
            </w:r>
          </w:p>
        </w:tc>
        <w:tc>
          <w:tcPr>
            <w:tcW w:w="5139" w:type="dxa"/>
            <w:vAlign w:val="top"/>
          </w:tcPr>
          <w:tbl>
            <w:tblPr>
              <w:tblStyle w:val="28"/>
              <w:tblW w:w="5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9" w:type="dxa"/>
                  <w:vAlign w:val="top"/>
                </w:tcPr>
                <w:p>
                  <w:pPr>
                    <w:pStyle w:val="91"/>
                    <w:widowControl/>
                    <w:snapToGrid w:val="0"/>
                    <w:rPr>
                      <w:rFonts w:cs="Open Sans"/>
                    </w:rPr>
                  </w:pPr>
                  <w:r>
                    <w:rPr>
                      <w:rFonts w:hint="eastAsia"/>
                    </w:rPr>
                    <w:t>Check whether the number of virtual machine cores is odd</w:t>
                  </w:r>
                </w:p>
              </w:tc>
            </w:tr>
          </w:tbl>
          <w:p>
            <w:pPr>
              <w:pStyle w:val="91"/>
              <w:widowControl/>
              <w:snapToGrid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Check whether there is a specific version in the upgrade path</w:t>
            </w:r>
          </w:p>
        </w:tc>
        <w:tc>
          <w:tcPr>
            <w:tcW w:w="5139" w:type="dxa"/>
            <w:vAlign w:val="top"/>
          </w:tcPr>
          <w:p>
            <w:pPr>
              <w:pStyle w:val="91"/>
              <w:widowControl/>
              <w:snapToGrid w:val="0"/>
              <w:rPr>
                <w:rFonts w:hint="eastAsia"/>
              </w:rPr>
            </w:pPr>
            <w:r>
              <w:rPr>
                <w:rFonts w:hint="default"/>
                <w:lang w:eastAsia="zh-CN"/>
              </w:rPr>
              <w:t>Check if the upgrade path for a specific version exists in /boot/firmware/history.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Nested virtualization virtual machine migration fault detection</w:t>
            </w:r>
          </w:p>
        </w:tc>
        <w:tc>
          <w:tcPr>
            <w:tcW w:w="5139" w:type="dxa"/>
            <w:vAlign w:val="top"/>
          </w:tcPr>
          <w:p>
            <w:pPr>
              <w:pStyle w:val="91"/>
              <w:widowControl/>
              <w:snapToGrid w:val="0"/>
              <w:rPr>
                <w:rFonts w:hint="default"/>
                <w:lang w:eastAsia="zh-CN"/>
              </w:rPr>
            </w:pPr>
            <w:r>
              <w:rPr>
                <w:rFonts w:hint="default"/>
                <w:lang w:eastAsia="zh-CN"/>
              </w:rPr>
              <w:t>Check whether there are some hosts in the cluster that have not enabled the nested virtualization feature, which causes HA during virtual machine migration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AMD or Hygon CPU host Nested virtualization detection</w:t>
            </w:r>
          </w:p>
        </w:tc>
        <w:tc>
          <w:tcPr>
            <w:tcW w:w="5139" w:type="dxa"/>
            <w:vAlign w:val="top"/>
          </w:tcPr>
          <w:p>
            <w:pPr>
              <w:pStyle w:val="91"/>
              <w:widowControl/>
              <w:snapToGrid w:val="0"/>
              <w:rPr>
                <w:rFonts w:hint="default"/>
                <w:lang w:eastAsia="zh-CN"/>
              </w:rPr>
            </w:pPr>
            <w:r>
              <w:rPr>
                <w:rFonts w:hint="default"/>
                <w:lang w:eastAsia="zh-CN"/>
              </w:rPr>
              <w:t>Check whether the host with AMD or Haiguang CPU has the nested virtualization feature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rPr>
              <w:t>Check for brief IO lag issues with commands</w:t>
            </w:r>
          </w:p>
        </w:tc>
        <w:tc>
          <w:tcPr>
            <w:tcW w:w="5139" w:type="dxa"/>
            <w:vAlign w:val="top"/>
          </w:tcPr>
          <w:p>
            <w:pPr>
              <w:widowControl/>
              <w:snapToGrid w:val="0"/>
              <w:rPr>
                <w:rFonts w:cs="Open Sans"/>
              </w:rPr>
            </w:pPr>
            <w:r>
              <w:rPr>
                <w:rFonts w:hint="default" w:ascii="Open Sans" w:hAnsi="Open Sans" w:eastAsia="Linux" w:cs="Arial"/>
                <w:kern w:val="2"/>
                <w:sz w:val="18"/>
                <w:szCs w:val="18"/>
                <w:lang w:val="en-US" w:eastAsia="zh-CN" w:bidi="ar-SA"/>
              </w:rPr>
              <w:t>Check if a specific vendor’s RAID card exists in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vCPU compatibility detection</w:t>
            </w:r>
          </w:p>
        </w:tc>
        <w:tc>
          <w:tcPr>
            <w:tcW w:w="5139" w:type="dxa"/>
            <w:vAlign w:val="top"/>
          </w:tcPr>
          <w:p>
            <w:pPr>
              <w:widowControl/>
              <w:snapToGrid w:val="0"/>
              <w:rPr>
                <w:rFonts w:hint="default" w:ascii="Open Sans" w:hAnsi="Open Sans" w:eastAsia="Linux" w:cs="Arial"/>
                <w:kern w:val="2"/>
                <w:sz w:val="18"/>
                <w:szCs w:val="18"/>
                <w:lang w:val="en-US" w:eastAsia="zh-CN" w:bidi="ar-SA"/>
              </w:rPr>
            </w:pPr>
            <w:r>
              <w:rPr>
                <w:rFonts w:hint="default" w:ascii="Open Sans" w:hAnsi="Open Sans" w:eastAsia="Linux" w:cs="Arial"/>
                <w:kern w:val="2"/>
                <w:sz w:val="18"/>
                <w:szCs w:val="18"/>
                <w:lang w:val="en-US" w:eastAsia="zh-CN" w:bidi="ar-SA"/>
              </w:rPr>
              <w:t>Check vCPU compatibility in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Check vlink loss</w:t>
            </w:r>
          </w:p>
        </w:tc>
        <w:tc>
          <w:tcPr>
            <w:tcW w:w="5139" w:type="dxa"/>
            <w:vAlign w:val="top"/>
          </w:tcPr>
          <w:p>
            <w:pPr>
              <w:pStyle w:val="91"/>
              <w:widowControl/>
              <w:snapToGrid w:val="0"/>
              <w:rPr>
                <w:rFonts w:hint="eastAsia"/>
              </w:rPr>
            </w:pPr>
            <w:r>
              <w:rPr>
                <w:rFonts w:hint="eastAsia"/>
              </w:rPr>
              <w:t>Check if there are any missing vlinks in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jc w:val="both"/>
              <w:rPr>
                <w:rFonts w:hint="eastAsia"/>
              </w:rPr>
            </w:pPr>
            <w:r>
              <w:rPr>
                <w:rFonts w:hint="eastAsia"/>
              </w:rPr>
              <w:t>IPinIP session detection</w:t>
            </w:r>
          </w:p>
        </w:tc>
        <w:tc>
          <w:tcPr>
            <w:tcW w:w="5139" w:type="dxa"/>
            <w:vAlign w:val="top"/>
          </w:tcPr>
          <w:p>
            <w:pPr>
              <w:pStyle w:val="91"/>
              <w:widowControl/>
              <w:snapToGrid w:val="0"/>
              <w:rPr>
                <w:rFonts w:hint="eastAsia"/>
              </w:rPr>
            </w:pPr>
            <w:r>
              <w:rPr>
                <w:rFonts w:hint="default" w:ascii="Open Sans" w:hAnsi="Open Sans" w:eastAsia="Linux" w:cs="Arial"/>
                <w:kern w:val="2"/>
                <w:sz w:val="18"/>
                <w:szCs w:val="18"/>
                <w:lang w:val="en-US" w:eastAsia="zh-CN" w:bidi="ar-SA"/>
              </w:rPr>
              <w:t>Check IPinIP session</w:t>
            </w:r>
            <w:r>
              <w:rPr>
                <w:rFonts w:hint="eastAsia" w:ascii="Open Sans" w:hAnsi="Open Sans" w:eastAsia="Linux" w:cs="Arial"/>
                <w:kern w:val="2"/>
                <w:sz w:val="18"/>
                <w:szCs w:val="18"/>
                <w:lang w:val="en-US" w:eastAsia="zh-CN" w:bidi="ar-SA"/>
              </w:rPr>
              <w:t xml:space="preserve"> </w:t>
            </w:r>
            <w:r>
              <w:rPr>
                <w:rFonts w:hint="default" w:ascii="Open Sans" w:hAnsi="Open Sans" w:eastAsia="Linux" w:cs="Arial"/>
                <w:kern w:val="2"/>
                <w:sz w:val="18"/>
                <w:szCs w:val="18"/>
                <w:lang w:val="en-US" w:eastAsia="zh-CN" w:bidi="ar-SA"/>
              </w:rPr>
              <w:t>in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jc w:val="both"/>
              <w:rPr>
                <w:rFonts w:hint="eastAsia"/>
              </w:rPr>
            </w:pPr>
            <w:r>
              <w:rPr>
                <w:rFonts w:hint="eastAsia"/>
              </w:rPr>
              <w:t>sffs cluster file system causes downtime detection</w:t>
            </w:r>
          </w:p>
        </w:tc>
        <w:tc>
          <w:tcPr>
            <w:tcW w:w="5139" w:type="dxa"/>
            <w:vAlign w:val="top"/>
          </w:tcPr>
          <w:p>
            <w:pPr>
              <w:pStyle w:val="91"/>
              <w:widowControl/>
              <w:snapToGrid w:val="0"/>
              <w:rPr>
                <w:rFonts w:hint="default" w:ascii="Open Sans" w:hAnsi="Open Sans" w:eastAsia="Linux" w:cs="Arial"/>
                <w:kern w:val="2"/>
                <w:sz w:val="18"/>
                <w:szCs w:val="18"/>
                <w:lang w:val="en-US" w:eastAsia="zh-CN" w:bidi="ar-SA"/>
              </w:rPr>
            </w:pPr>
            <w:r>
              <w:rPr>
                <w:rFonts w:hint="default" w:ascii="Open Sans" w:hAnsi="Open Sans" w:eastAsia="Linux" w:cs="Arial"/>
                <w:kern w:val="2"/>
                <w:sz w:val="18"/>
                <w:szCs w:val="18"/>
                <w:lang w:val="en-US" w:eastAsia="zh-CN" w:bidi="ar-SA"/>
              </w:rPr>
              <w:t>Check if the sffs cluster file system causes server downtime.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jc w:val="both"/>
              <w:rPr>
                <w:rFonts w:hint="eastAsia"/>
              </w:rPr>
            </w:pPr>
            <w:r>
              <w:rPr>
                <w:rFonts w:hint="eastAsia"/>
              </w:rPr>
              <w:t>Failure detection of cloning base image after VMP version upgrade</w:t>
            </w:r>
          </w:p>
        </w:tc>
        <w:tc>
          <w:tcPr>
            <w:tcW w:w="5139" w:type="dxa"/>
            <w:vAlign w:val="top"/>
          </w:tcPr>
          <w:p>
            <w:pPr>
              <w:pStyle w:val="91"/>
              <w:widowControl/>
              <w:snapToGrid w:val="0"/>
              <w:rPr>
                <w:rFonts w:hint="default" w:ascii="Open Sans" w:hAnsi="Open Sans" w:eastAsia="Linux" w:cs="Arial"/>
                <w:kern w:val="2"/>
                <w:sz w:val="18"/>
                <w:szCs w:val="18"/>
                <w:lang w:val="en-US" w:eastAsia="zh-CN" w:bidi="ar-SA"/>
              </w:rPr>
            </w:pPr>
            <w:r>
              <w:rPr>
                <w:rFonts w:hint="default" w:ascii="Open Sans" w:hAnsi="Open Sans" w:eastAsia="Linux" w:cs="Arial"/>
                <w:kern w:val="2"/>
                <w:sz w:val="18"/>
                <w:szCs w:val="18"/>
                <w:lang w:val="en-US" w:eastAsia="zh-CN" w:bidi="ar-SA"/>
              </w:rPr>
              <w:t>Detect if VMP version upgrades result in failed cloning of base images.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rPr>
            </w:pPr>
            <w:r>
              <w:rPr>
                <w:rFonts w:hint="eastAsia"/>
              </w:rPr>
              <w:t>Check if reboot the host lead to abnormal detection in Kafka</w:t>
            </w:r>
          </w:p>
        </w:tc>
        <w:tc>
          <w:tcPr>
            <w:tcW w:w="5139" w:type="dxa"/>
            <w:vAlign w:val="top"/>
          </w:tcPr>
          <w:p>
            <w:pPr>
              <w:pStyle w:val="91"/>
              <w:widowControl/>
              <w:snapToGrid w:val="0"/>
              <w:rPr>
                <w:rFonts w:hint="default"/>
                <w:lang w:val="en-US" w:eastAsia="zh-CN"/>
              </w:rPr>
            </w:pPr>
            <w:r>
              <w:rPr>
                <w:rFonts w:hint="eastAsia"/>
              </w:rPr>
              <w:t>Check if reboot the host lead to abnormal detection in Kafka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VM Health</w:t>
            </w:r>
          </w:p>
        </w:tc>
        <w:tc>
          <w:tcPr>
            <w:tcW w:w="2280" w:type="dxa"/>
            <w:vAlign w:val="top"/>
          </w:tcPr>
          <w:p>
            <w:pPr>
              <w:pStyle w:val="91"/>
              <w:widowControl/>
              <w:snapToGrid w:val="0"/>
              <w:rPr>
                <w:rFonts w:cs="Open Sans"/>
              </w:rPr>
            </w:pPr>
            <w:r>
              <w:rPr>
                <w:rFonts w:cs="Open Sans"/>
              </w:rPr>
              <w:t>VM Resource Usage</w:t>
            </w:r>
          </w:p>
        </w:tc>
        <w:tc>
          <w:tcPr>
            <w:tcW w:w="5139" w:type="dxa"/>
            <w:vAlign w:val="top"/>
          </w:tcPr>
          <w:p>
            <w:pPr>
              <w:pStyle w:val="91"/>
              <w:widowControl/>
              <w:snapToGrid w:val="0"/>
              <w:rPr>
                <w:rFonts w:cs="Open Sans"/>
              </w:rPr>
            </w:pPr>
            <w:r>
              <w:rPr>
                <w:rFonts w:cs="Open Sans"/>
              </w:rPr>
              <w:t>Check whether the memory usage and CPU usage of VMs are too high.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VM Backup Repository</w:t>
            </w:r>
          </w:p>
        </w:tc>
        <w:tc>
          <w:tcPr>
            <w:tcW w:w="5139" w:type="dxa"/>
            <w:vAlign w:val="top"/>
          </w:tcPr>
          <w:p>
            <w:pPr>
              <w:pStyle w:val="91"/>
              <w:widowControl/>
              <w:snapToGrid w:val="0"/>
              <w:rPr>
                <w:rFonts w:cs="Open Sans"/>
              </w:rPr>
            </w:pPr>
            <w:r>
              <w:rPr>
                <w:rFonts w:cs="Open Sans"/>
              </w:rPr>
              <w:t>Check the backup repository, CDP, and storage I/O performance.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VM Configuration</w:t>
            </w:r>
          </w:p>
        </w:tc>
        <w:tc>
          <w:tcPr>
            <w:tcW w:w="5139" w:type="dxa"/>
            <w:vAlign w:val="top"/>
          </w:tcPr>
          <w:p>
            <w:pPr>
              <w:pStyle w:val="91"/>
              <w:widowControl/>
              <w:snapToGrid w:val="0"/>
              <w:rPr>
                <w:rFonts w:cs="Open Sans"/>
              </w:rPr>
            </w:pPr>
            <w:r>
              <w:rPr>
                <w:rFonts w:cs="Open Sans"/>
              </w:rPr>
              <w:t>Check whether vmTools is installed, and whether restart upon fault occurrence, whether start HA and memory reclaiming are enabled for VMs,</w:t>
            </w:r>
          </w:p>
          <w:p>
            <w:pPr>
              <w:pStyle w:val="91"/>
              <w:widowControl/>
              <w:snapToGrid w:val="0"/>
              <w:rPr>
                <w:rFonts w:cs="Open Sans"/>
              </w:rPr>
            </w:pPr>
            <w:r>
              <w:rPr>
                <w:rFonts w:cs="Open Sans"/>
              </w:rPr>
              <w:t>Important VM Disk Storage Policy Detection.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VM Running Across Datastores</w:t>
            </w:r>
          </w:p>
        </w:tc>
        <w:tc>
          <w:tcPr>
            <w:tcW w:w="5139" w:type="dxa"/>
            <w:vAlign w:val="top"/>
          </w:tcPr>
          <w:p>
            <w:pPr>
              <w:pStyle w:val="91"/>
              <w:widowControl/>
              <w:snapToGrid w:val="0"/>
              <w:rPr>
                <w:rFonts w:cs="Open Sans"/>
              </w:rPr>
            </w:pPr>
            <w:r>
              <w:rPr>
                <w:rFonts w:cs="Open Sans"/>
              </w:rPr>
              <w:t>Check the virtual storage disk usage, the ratio of cache disks, and disk online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machine running configuration detection</w:t>
            </w:r>
          </w:p>
        </w:tc>
        <w:tc>
          <w:tcPr>
            <w:tcW w:w="5139" w:type="dxa"/>
            <w:vAlign w:val="top"/>
          </w:tcPr>
          <w:p>
            <w:pPr>
              <w:pStyle w:val="91"/>
              <w:widowControl/>
              <w:snapToGrid w:val="0"/>
              <w:rPr>
                <w:rFonts w:cs="Open Sans"/>
              </w:rPr>
            </w:pPr>
            <w:r>
              <w:rPr>
                <w:rFonts w:cs="Open Sans"/>
              </w:rPr>
              <w:t>Detect the process configuration and file configuration of the running virtual machine.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lang w:val="en-US" w:eastAsia="zh-CN"/>
              </w:rPr>
            </w:pPr>
            <w:r>
              <w:rPr>
                <w:rFonts w:cs="Open Sans"/>
              </w:rPr>
              <w:t>Virtual machine uses recycle bin disk detection</w:t>
            </w:r>
          </w:p>
        </w:tc>
        <w:tc>
          <w:tcPr>
            <w:tcW w:w="5139" w:type="dxa"/>
            <w:vAlign w:val="top"/>
          </w:tcPr>
          <w:p>
            <w:pPr>
              <w:pStyle w:val="91"/>
              <w:widowControl/>
              <w:snapToGrid w:val="0"/>
              <w:rPr>
                <w:rFonts w:ascii="Open Sans" w:hAnsi="Open Sans" w:eastAsia="Linux" w:cs="Open Sans"/>
                <w:kern w:val="2"/>
                <w:sz w:val="18"/>
                <w:szCs w:val="18"/>
                <w:lang w:val="en-US" w:eastAsia="zh-CN" w:bidi="ar-SA"/>
              </w:rPr>
            </w:pPr>
            <w:r>
              <w:rPr>
                <w:rFonts w:cs="Open Sans"/>
              </w:rPr>
              <w:t>Detect whether disk files in the recycle bin are used by running virtual machines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Virtual Machine Disk Snapshot Detection</w:t>
            </w:r>
          </w:p>
        </w:tc>
        <w:tc>
          <w:tcPr>
            <w:tcW w:w="5139" w:type="dxa"/>
            <w:vAlign w:val="top"/>
          </w:tcPr>
          <w:p>
            <w:pPr>
              <w:pStyle w:val="91"/>
              <w:widowControl/>
              <w:snapToGrid w:val="0"/>
              <w:rPr>
                <w:rFonts w:cs="Open Sans"/>
              </w:rPr>
            </w:pPr>
            <w:r>
              <w:rPr>
                <w:rFonts w:hint="eastAsia" w:cs="Open Sans"/>
              </w:rPr>
              <w:t>Detecting whether there is a risk of data loss in virtual machine disk snapshots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GPU virtual machine status detection</w:t>
            </w:r>
          </w:p>
        </w:tc>
        <w:tc>
          <w:tcPr>
            <w:tcW w:w="5139" w:type="dxa"/>
            <w:vAlign w:val="top"/>
          </w:tcPr>
          <w:p>
            <w:pPr>
              <w:pStyle w:val="91"/>
              <w:widowControl/>
              <w:snapToGrid w:val="0"/>
              <w:rPr>
                <w:rFonts w:hint="eastAsia" w:cs="Open Sans"/>
              </w:rPr>
            </w:pPr>
            <w:r>
              <w:rPr>
                <w:rFonts w:hint="eastAsia" w:cs="Open Sans"/>
              </w:rPr>
              <w:t>Check for abnormalities in the state of GPU virtual machines.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Detection of abnormal communication between virtual machines due to NAT resource allocation</w:t>
            </w:r>
          </w:p>
        </w:tc>
        <w:tc>
          <w:tcPr>
            <w:tcW w:w="5139" w:type="dxa"/>
            <w:vAlign w:val="top"/>
          </w:tcPr>
          <w:p>
            <w:pPr>
              <w:pStyle w:val="91"/>
              <w:widowControl/>
              <w:snapToGrid w:val="0"/>
              <w:rPr>
                <w:rFonts w:hint="eastAsia" w:cs="Open Sans"/>
              </w:rPr>
            </w:pPr>
            <w:r>
              <w:rPr>
                <w:rFonts w:hint="eastAsia" w:cs="Open Sans"/>
              </w:rPr>
              <w:t>Detect if NAT resource allocation causes communication issues in virtual machines.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Virtual machine VMware migration anomaly detection</w:t>
            </w:r>
          </w:p>
        </w:tc>
        <w:tc>
          <w:tcPr>
            <w:tcW w:w="5139" w:type="dxa"/>
            <w:vAlign w:val="top"/>
          </w:tcPr>
          <w:p>
            <w:pPr>
              <w:pStyle w:val="91"/>
              <w:widowControl/>
              <w:snapToGrid w:val="0"/>
              <w:rPr>
                <w:rFonts w:hint="eastAsia" w:cs="Open Sans"/>
              </w:rPr>
            </w:pPr>
            <w:r>
              <w:rPr>
                <w:rFonts w:hint="eastAsia" w:cs="Open Sans"/>
              </w:rPr>
              <w:t>Check for abnormalities during VMware virtual machine migration.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Detection of virtual machine HA issues caused by backup failur</w:t>
            </w:r>
          </w:p>
        </w:tc>
        <w:tc>
          <w:tcPr>
            <w:tcW w:w="5139" w:type="dxa"/>
            <w:vAlign w:val="top"/>
          </w:tcPr>
          <w:p>
            <w:pPr>
              <w:pStyle w:val="91"/>
              <w:widowControl/>
              <w:snapToGrid w:val="0"/>
              <w:rPr>
                <w:rFonts w:hint="eastAsia" w:cs="Open Sans"/>
              </w:rPr>
            </w:pPr>
            <w:r>
              <w:rPr>
                <w:rFonts w:hint="eastAsia" w:cs="Open Sans"/>
              </w:rPr>
              <w:t>Detect if backup failures cause HA (High Availability) issues in virtual machines.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Storage snapshot causes virtual machine startup failure detection</w:t>
            </w:r>
          </w:p>
        </w:tc>
        <w:tc>
          <w:tcPr>
            <w:tcW w:w="5139" w:type="dxa"/>
            <w:vAlign w:val="top"/>
          </w:tcPr>
          <w:p>
            <w:pPr>
              <w:pStyle w:val="91"/>
              <w:widowControl/>
              <w:snapToGrid w:val="0"/>
              <w:rPr>
                <w:rFonts w:hint="eastAsia" w:cs="Open Sans"/>
              </w:rPr>
            </w:pPr>
            <w:r>
              <w:rPr>
                <w:rFonts w:hint="eastAsia" w:cs="Open Sans"/>
              </w:rPr>
              <w:t>Check if storage snapshots cause virtual machine startup failures.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VMP upgrade causes virtual machine migration HA failure detection</w:t>
            </w:r>
          </w:p>
        </w:tc>
        <w:tc>
          <w:tcPr>
            <w:tcW w:w="5139" w:type="dxa"/>
            <w:vAlign w:val="top"/>
          </w:tcPr>
          <w:p>
            <w:pPr>
              <w:pStyle w:val="91"/>
              <w:widowControl/>
              <w:snapToGrid w:val="0"/>
              <w:rPr>
                <w:rFonts w:hint="eastAsia" w:cs="Open Sans"/>
              </w:rPr>
            </w:pPr>
            <w:r>
              <w:rPr>
                <w:rFonts w:hint="eastAsia" w:cs="Open Sans"/>
              </w:rPr>
              <w:t>Detect if VMP upgrades result in failed HA (High Availability) virtual machine migrations.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Traffic mirroring residue causes vlink delivery failure detection</w:t>
            </w:r>
          </w:p>
        </w:tc>
        <w:tc>
          <w:tcPr>
            <w:tcW w:w="5139" w:type="dxa"/>
            <w:vAlign w:val="top"/>
          </w:tcPr>
          <w:p>
            <w:pPr>
              <w:pStyle w:val="91"/>
              <w:widowControl/>
              <w:snapToGrid w:val="0"/>
              <w:rPr>
                <w:rFonts w:hint="eastAsia" w:cs="Open Sans"/>
              </w:rPr>
            </w:pPr>
            <w:r>
              <w:rPr>
                <w:rFonts w:hint="eastAsia" w:cs="Open Sans"/>
              </w:rPr>
              <w:t>Check if residual traffic mirroring causes vlink (virtual link) configuration failures.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Detection of virtual machine data loss caused by deleting external disk snapshots</w:t>
            </w:r>
          </w:p>
        </w:tc>
        <w:tc>
          <w:tcPr>
            <w:tcW w:w="5139" w:type="dxa"/>
            <w:vAlign w:val="top"/>
          </w:tcPr>
          <w:p>
            <w:pPr>
              <w:pStyle w:val="91"/>
              <w:widowControl/>
              <w:snapToGrid w:val="0"/>
              <w:rPr>
                <w:rFonts w:hint="eastAsia" w:cs="Open Sans"/>
              </w:rPr>
            </w:pPr>
            <w:r>
              <w:rPr>
                <w:rFonts w:hint="eastAsia" w:cs="Open Sans"/>
              </w:rPr>
              <w:t>Detect if deleting external disk snapshots causes virtual machine data loss.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The virtual machine network card is rtl8139 type detection</w:t>
            </w:r>
          </w:p>
        </w:tc>
        <w:tc>
          <w:tcPr>
            <w:tcW w:w="5139" w:type="dxa"/>
            <w:vAlign w:val="top"/>
          </w:tcPr>
          <w:p>
            <w:pPr>
              <w:pStyle w:val="91"/>
              <w:widowControl/>
              <w:snapToGrid w:val="0"/>
              <w:rPr>
                <w:rFonts w:hint="eastAsia" w:cs="Open Sans"/>
              </w:rPr>
            </w:pPr>
            <w:r>
              <w:rPr>
                <w:rFonts w:hint="eastAsia" w:cs="Open Sans"/>
              </w:rPr>
              <w:t>Detect if virtual machine network cards are of the rtl8139 type and issue a risk warning.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"When CBT is enabled, hot migration across hosts causes HA detection of virtual machines</w:t>
            </w:r>
          </w:p>
        </w:tc>
        <w:tc>
          <w:tcPr>
            <w:tcW w:w="5139" w:type="dxa"/>
            <w:vAlign w:val="top"/>
          </w:tcPr>
          <w:p>
            <w:pPr>
              <w:pStyle w:val="91"/>
              <w:widowControl/>
              <w:snapToGrid w:val="0"/>
              <w:rPr>
                <w:rFonts w:hint="eastAsia" w:cs="Open Sans"/>
              </w:rPr>
            </w:pPr>
            <w:r>
              <w:rPr>
                <w:rFonts w:hint="eastAsia" w:cs="Open Sans"/>
              </w:rPr>
              <w:t>Detect if enabling CBT (Change Block Tracking) during cross-host hot migration causes virtual machine HA (High Availability).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The vlink detection does not exist when the virtual machine is powered on</w:t>
            </w:r>
          </w:p>
        </w:tc>
        <w:tc>
          <w:tcPr>
            <w:tcW w:w="5139" w:type="dxa"/>
            <w:vAlign w:val="top"/>
          </w:tcPr>
          <w:p>
            <w:pPr>
              <w:pStyle w:val="91"/>
              <w:widowControl/>
              <w:snapToGrid w:val="0"/>
              <w:rPr>
                <w:rFonts w:hint="eastAsia" w:cs="Open Sans"/>
              </w:rPr>
            </w:pPr>
            <w:r>
              <w:rPr>
                <w:rFonts w:hint="eastAsia" w:cs="Open Sans"/>
              </w:rPr>
              <w:t>Detect if powered-on virtual machines lack a vlink (virtual link) and issue a risk warning.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cs="Open Sans"/>
              </w:rPr>
            </w:pPr>
            <w:r>
              <w:rPr>
                <w:rFonts w:hint="eastAsia" w:cs="Open Sans"/>
              </w:rPr>
              <w:t>Virtual machine’s ineffective configuration disk image path anomaly detection</w:t>
            </w:r>
          </w:p>
        </w:tc>
        <w:tc>
          <w:tcPr>
            <w:tcW w:w="5139" w:type="dxa"/>
            <w:vAlign w:val="top"/>
          </w:tcPr>
          <w:p>
            <w:pPr>
              <w:pStyle w:val="91"/>
              <w:widowControl/>
              <w:snapToGrid w:val="0"/>
              <w:rPr>
                <w:rFonts w:hint="eastAsia" w:cs="Open Sans"/>
              </w:rPr>
            </w:pPr>
            <w:r>
              <w:rPr>
                <w:rFonts w:hint="eastAsia"/>
              </w:rPr>
              <w:t>Check for inactive configurations of the virtual machine and whether there are any inconsistencies in the virtual machine's disk configuration.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Network Health</w:t>
            </w:r>
          </w:p>
        </w:tc>
        <w:tc>
          <w:tcPr>
            <w:tcW w:w="2280" w:type="dxa"/>
            <w:vAlign w:val="top"/>
          </w:tcPr>
          <w:p>
            <w:pPr>
              <w:pStyle w:val="91"/>
              <w:widowControl/>
              <w:snapToGrid w:val="0"/>
              <w:rPr>
                <w:rFonts w:cs="Open Sans"/>
              </w:rPr>
            </w:pPr>
            <w:r>
              <w:rPr>
                <w:rFonts w:cs="Open Sans"/>
              </w:rPr>
              <w:t>Physical Network</w:t>
            </w:r>
          </w:p>
        </w:tc>
        <w:tc>
          <w:tcPr>
            <w:tcW w:w="5139" w:type="dxa"/>
            <w:vAlign w:val="top"/>
          </w:tcPr>
          <w:p>
            <w:pPr>
              <w:pStyle w:val="91"/>
              <w:widowControl/>
              <w:snapToGrid w:val="0"/>
              <w:rPr>
                <w:rFonts w:cs="Open Sans"/>
              </w:rPr>
            </w:pPr>
            <w:r>
              <w:rPr>
                <w:rFonts w:cs="Open Sans"/>
              </w:rPr>
              <w:t>Check whether an error has occurred on the physical network.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Virtual Network</w:t>
            </w:r>
          </w:p>
        </w:tc>
        <w:tc>
          <w:tcPr>
            <w:tcW w:w="5139" w:type="dxa"/>
            <w:vAlign w:val="top"/>
          </w:tcPr>
          <w:p>
            <w:pPr>
              <w:pStyle w:val="91"/>
              <w:widowControl/>
              <w:snapToGrid w:val="0"/>
              <w:rPr>
                <w:rFonts w:cs="Open Sans"/>
              </w:rPr>
            </w:pPr>
            <w:r>
              <w:rPr>
                <w:rFonts w:cs="Open Sans"/>
              </w:rPr>
              <w:t>Check whether an error has occurred on the virtual network.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Network Environment</w:t>
            </w:r>
          </w:p>
        </w:tc>
        <w:tc>
          <w:tcPr>
            <w:tcW w:w="5139" w:type="dxa"/>
            <w:vAlign w:val="top"/>
          </w:tcPr>
          <w:p>
            <w:pPr>
              <w:pStyle w:val="91"/>
              <w:widowControl/>
              <w:snapToGrid w:val="0"/>
              <w:rPr>
                <w:rFonts w:cs="Open Sans"/>
              </w:rPr>
            </w:pPr>
            <w:r>
              <w:rPr>
                <w:rFonts w:cs="Open Sans"/>
              </w:rPr>
              <w:t>Check whether an error has occurred in the network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ascii="Open Sans" w:hAnsi="Open Sans" w:eastAsia="Linux" w:cs="Arial"/>
                <w:kern w:val="2"/>
                <w:sz w:val="18"/>
                <w:szCs w:val="18"/>
                <w:lang w:val="en-US" w:eastAsia="zh-CN" w:bidi="ar-SA"/>
              </w:rPr>
              <w:t>NIC packet anomaly detection</w:t>
            </w:r>
          </w:p>
        </w:tc>
        <w:tc>
          <w:tcPr>
            <w:tcW w:w="5139" w:type="dxa"/>
            <w:vAlign w:val="top"/>
          </w:tcPr>
          <w:p>
            <w:pPr>
              <w:pStyle w:val="91"/>
              <w:widowControl/>
              <w:snapToGrid w:val="0"/>
              <w:rPr>
                <w:rFonts w:cs="Open Sans"/>
              </w:rPr>
            </w:pPr>
            <w:r>
              <w:rPr>
                <w:rFonts w:hint="default" w:ascii="Open Sans" w:hAnsi="Open Sans" w:eastAsia="Linux" w:cs="Arial"/>
                <w:kern w:val="2"/>
                <w:sz w:val="18"/>
                <w:szCs w:val="18"/>
                <w:lang w:val="en-US" w:eastAsia="zh-CN" w:bidi="ar-SA"/>
              </w:rPr>
              <w:t>Check whether there are any abnormalities in the network card packets sent in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ascii="Open Sans" w:hAnsi="Open Sans" w:eastAsia="Linux" w:cs="Arial"/>
                <w:kern w:val="2"/>
                <w:sz w:val="18"/>
                <w:szCs w:val="18"/>
                <w:lang w:val="en-US" w:eastAsia="zh-CN" w:bidi="ar-SA"/>
              </w:rPr>
            </w:pPr>
            <w:r>
              <w:rPr>
                <w:rFonts w:hint="eastAsia" w:ascii="Open Sans" w:hAnsi="Open Sans" w:eastAsia="Linux" w:cs="Arial"/>
                <w:kern w:val="2"/>
                <w:sz w:val="18"/>
                <w:szCs w:val="18"/>
                <w:lang w:val="en-US" w:eastAsia="zh-CN" w:bidi="ar-SA"/>
              </w:rPr>
              <w:t>Firewall rule anomaly detection</w:t>
            </w:r>
          </w:p>
        </w:tc>
        <w:tc>
          <w:tcPr>
            <w:tcW w:w="5139" w:type="dxa"/>
            <w:vAlign w:val="top"/>
          </w:tcPr>
          <w:p>
            <w:pPr>
              <w:pStyle w:val="91"/>
              <w:widowControl/>
              <w:snapToGrid w:val="0"/>
              <w:rPr>
                <w:rFonts w:hint="default" w:ascii="Open Sans" w:hAnsi="Open Sans" w:eastAsia="Linux" w:cs="Arial"/>
                <w:kern w:val="2"/>
                <w:sz w:val="18"/>
                <w:szCs w:val="18"/>
                <w:lang w:val="en-US" w:eastAsia="zh-CN" w:bidi="ar-SA"/>
              </w:rPr>
            </w:pPr>
            <w:r>
              <w:rPr>
                <w:rFonts w:hint="default" w:ascii="Open Sans" w:hAnsi="Open Sans" w:eastAsia="Linux" w:cs="Arial"/>
                <w:kern w:val="2"/>
                <w:sz w:val="18"/>
                <w:szCs w:val="18"/>
                <w:lang w:val="en-US" w:eastAsia="zh-CN" w:bidi="ar-SA"/>
              </w:rPr>
              <w:t>Detect if firewall rules are abnormal and issue a risk warning.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eastAsia" w:ascii="Open Sans" w:hAnsi="Open Sans" w:eastAsia="Linux" w:cs="Arial"/>
                <w:kern w:val="2"/>
                <w:sz w:val="18"/>
                <w:szCs w:val="18"/>
                <w:lang w:val="en-US" w:eastAsia="zh-CN" w:bidi="ar-SA"/>
              </w:rPr>
            </w:pPr>
            <w:r>
              <w:rPr>
                <w:rFonts w:hint="eastAsia" w:ascii="Open Sans" w:hAnsi="Open Sans" w:eastAsia="Linux" w:cs="Arial"/>
                <w:kern w:val="2"/>
                <w:sz w:val="18"/>
                <w:szCs w:val="18"/>
                <w:lang w:val="en-US" w:eastAsia="zh-CN" w:bidi="ar-SA"/>
              </w:rPr>
              <w:t>Detection of too many host forwarding sessions</w:t>
            </w:r>
          </w:p>
        </w:tc>
        <w:tc>
          <w:tcPr>
            <w:tcW w:w="5139" w:type="dxa"/>
            <w:vAlign w:val="top"/>
          </w:tcPr>
          <w:p>
            <w:pPr>
              <w:pStyle w:val="91"/>
              <w:widowControl/>
              <w:snapToGrid w:val="0"/>
              <w:rPr>
                <w:rFonts w:hint="default" w:ascii="Open Sans" w:hAnsi="Open Sans" w:eastAsia="Linux" w:cs="Arial"/>
                <w:kern w:val="2"/>
                <w:sz w:val="18"/>
                <w:szCs w:val="18"/>
                <w:lang w:val="en-US" w:eastAsia="zh-CN" w:bidi="ar-SA"/>
              </w:rPr>
            </w:pPr>
            <w:r>
              <w:rPr>
                <w:rFonts w:hint="default" w:ascii="Open Sans" w:hAnsi="Open Sans" w:eastAsia="Linux" w:cs="Arial"/>
                <w:kern w:val="2"/>
                <w:sz w:val="18"/>
                <w:szCs w:val="18"/>
                <w:lang w:val="en-US" w:eastAsia="zh-CN" w:bidi="ar-SA"/>
              </w:rPr>
              <w:t>Detect if the host forwards too many sessions and issue a risk warning.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 xml:space="preserve">Network sub health configuration </w:t>
            </w:r>
          </w:p>
        </w:tc>
        <w:tc>
          <w:tcPr>
            <w:tcW w:w="5139" w:type="dxa"/>
            <w:vAlign w:val="top"/>
          </w:tcPr>
          <w:p>
            <w:pPr>
              <w:pStyle w:val="91"/>
              <w:widowControl/>
              <w:snapToGrid w:val="0"/>
              <w:rPr>
                <w:rFonts w:cs="Open Sans"/>
              </w:rPr>
            </w:pPr>
            <w:r>
              <w:rPr>
                <w:rFonts w:cs="Open Sans"/>
              </w:rPr>
              <w:t>Detection of network sub health configuration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cs="Open Sans"/>
              </w:rPr>
              <w:t>Service Packs</w:t>
            </w:r>
          </w:p>
        </w:tc>
        <w:tc>
          <w:tcPr>
            <w:tcW w:w="2280" w:type="dxa"/>
            <w:vAlign w:val="top"/>
          </w:tcPr>
          <w:p>
            <w:pPr>
              <w:pStyle w:val="91"/>
              <w:widowControl/>
              <w:snapToGrid w:val="0"/>
              <w:rPr>
                <w:rFonts w:cs="Open Sans"/>
              </w:rPr>
            </w:pPr>
            <w:r>
              <w:rPr>
                <w:rFonts w:cs="Open Sans"/>
              </w:rPr>
              <w:t>Service Packs</w:t>
            </w:r>
          </w:p>
        </w:tc>
        <w:tc>
          <w:tcPr>
            <w:tcW w:w="5139" w:type="dxa"/>
            <w:vAlign w:val="top"/>
          </w:tcPr>
          <w:p>
            <w:pPr>
              <w:pStyle w:val="91"/>
              <w:widowControl/>
              <w:snapToGrid w:val="0"/>
              <w:rPr>
                <w:rFonts w:cs="Open Sans"/>
              </w:rPr>
            </w:pPr>
            <w:r>
              <w:rPr>
                <w:rFonts w:cs="Open Sans"/>
              </w:rPr>
              <w:t>Check for service packs.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hint="eastAsia" w:cs="Open Sans"/>
              </w:rPr>
              <w:t>Discontinued Patch</w:t>
            </w:r>
            <w:r>
              <w:rPr>
                <w:rFonts w:hint="eastAsia" w:cs="Open Sans"/>
                <w:lang w:val="en-US" w:eastAsia="zh-CN"/>
              </w:rPr>
              <w:t>es</w:t>
            </w:r>
          </w:p>
        </w:tc>
        <w:tc>
          <w:tcPr>
            <w:tcW w:w="5139" w:type="dxa"/>
            <w:vAlign w:val="top"/>
          </w:tcPr>
          <w:p>
            <w:pPr>
              <w:pStyle w:val="91"/>
              <w:widowControl/>
              <w:snapToGrid w:val="0"/>
              <w:rPr>
                <w:rFonts w:cs="Open Sans"/>
              </w:rPr>
            </w:pPr>
            <w:r>
              <w:rPr>
                <w:rFonts w:cs="Open Sans"/>
              </w:rPr>
              <w:t xml:space="preserve">Check for </w:t>
            </w:r>
            <w:r>
              <w:rPr>
                <w:rFonts w:hint="eastAsia" w:cs="Open Sans"/>
                <w:lang w:val="en-US" w:eastAsia="zh-CN"/>
              </w:rPr>
              <w:t>d</w:t>
            </w:r>
            <w:r>
              <w:rPr>
                <w:rFonts w:hint="eastAsia" w:cs="Open Sans"/>
              </w:rPr>
              <w:t>iscontinued patches</w:t>
            </w:r>
            <w:r>
              <w:rPr>
                <w:rFonts w:cs="Open S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hint="default" w:eastAsia="Linux" w:cs="Open Sans"/>
                <w:lang w:val="en-US" w:eastAsia="zh-CN"/>
              </w:rPr>
            </w:pPr>
            <w:r>
              <w:rPr>
                <w:rFonts w:hint="eastAsia" w:cs="Open Sans"/>
                <w:lang w:val="en-US" w:eastAsia="zh-CN"/>
              </w:rPr>
              <w:t>Cluster patched</w:t>
            </w:r>
          </w:p>
        </w:tc>
        <w:tc>
          <w:tcPr>
            <w:tcW w:w="5139" w:type="dxa"/>
            <w:vAlign w:val="top"/>
          </w:tcPr>
          <w:p>
            <w:pPr>
              <w:pStyle w:val="91"/>
              <w:widowControl/>
              <w:snapToGrid w:val="0"/>
              <w:rPr>
                <w:rFonts w:hint="eastAsia" w:eastAsia="Linux" w:cs="Open Sans"/>
                <w:lang w:val="en-US" w:eastAsia="zh-CN"/>
              </w:rPr>
            </w:pPr>
            <w:r>
              <w:rPr>
                <w:rFonts w:cs="Open Sans"/>
              </w:rPr>
              <w:t>Check for</w:t>
            </w:r>
            <w:r>
              <w:rPr>
                <w:rFonts w:hint="eastAsia" w:cs="Open Sans"/>
                <w:lang w:val="en-US" w:eastAsia="zh-CN"/>
              </w:rPr>
              <w:t xml:space="preserve"> cluster patched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restart"/>
            <w:vAlign w:val="top"/>
          </w:tcPr>
          <w:p>
            <w:pPr>
              <w:pStyle w:val="91"/>
              <w:widowControl/>
              <w:snapToGrid w:val="0"/>
              <w:rPr>
                <w:rFonts w:cs="Open Sans"/>
              </w:rPr>
            </w:pPr>
            <w:r>
              <w:rPr>
                <w:rFonts w:hint="eastAsia" w:cs="Open Sans"/>
              </w:rPr>
              <w:t>Platform Security</w:t>
            </w:r>
          </w:p>
        </w:tc>
        <w:tc>
          <w:tcPr>
            <w:tcW w:w="2280" w:type="dxa"/>
            <w:vAlign w:val="top"/>
          </w:tcPr>
          <w:p>
            <w:pPr>
              <w:pStyle w:val="91"/>
              <w:widowControl/>
              <w:snapToGrid w:val="0"/>
              <w:rPr>
                <w:rFonts w:cs="Open Sans"/>
              </w:rPr>
            </w:pPr>
            <w:r>
              <w:rPr>
                <w:rFonts w:cs="Open Sans"/>
              </w:rPr>
              <w:t>Password Validity</w:t>
            </w:r>
          </w:p>
        </w:tc>
        <w:tc>
          <w:tcPr>
            <w:tcW w:w="5139" w:type="dxa"/>
            <w:vAlign w:val="top"/>
          </w:tcPr>
          <w:p>
            <w:pPr>
              <w:pStyle w:val="91"/>
              <w:widowControl/>
              <w:snapToGrid w:val="0"/>
              <w:rPr>
                <w:rFonts w:cs="Open Sans"/>
              </w:rPr>
            </w:pPr>
            <w:r>
              <w:rPr>
                <w:rFonts w:cs="Open Sans"/>
              </w:rPr>
              <w:t xml:space="preserve">Check whether the password is within its validity period.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Port Management</w:t>
            </w:r>
          </w:p>
        </w:tc>
        <w:tc>
          <w:tcPr>
            <w:tcW w:w="5139" w:type="dxa"/>
            <w:vAlign w:val="top"/>
          </w:tcPr>
          <w:p>
            <w:pPr>
              <w:pStyle w:val="91"/>
              <w:widowControl/>
              <w:snapToGrid w:val="0"/>
              <w:rPr>
                <w:rFonts w:cs="Open Sans"/>
              </w:rPr>
            </w:pPr>
            <w:r>
              <w:rPr>
                <w:rFonts w:cs="Open Sans"/>
              </w:rPr>
              <w:t>Check whether the port is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Account Login Time</w:t>
            </w:r>
          </w:p>
        </w:tc>
        <w:tc>
          <w:tcPr>
            <w:tcW w:w="5139" w:type="dxa"/>
            <w:vAlign w:val="top"/>
          </w:tcPr>
          <w:p>
            <w:pPr>
              <w:pStyle w:val="91"/>
              <w:widowControl/>
              <w:snapToGrid w:val="0"/>
              <w:rPr>
                <w:rFonts w:cs="Open Sans"/>
              </w:rPr>
            </w:pPr>
            <w:r>
              <w:rPr>
                <w:rFonts w:cs="Open Sans"/>
              </w:rPr>
              <w:t>Check the account login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VMs on Which JG SPs Failed to Take Effect</w:t>
            </w:r>
          </w:p>
        </w:tc>
        <w:tc>
          <w:tcPr>
            <w:tcW w:w="5139" w:type="dxa"/>
            <w:vAlign w:val="top"/>
          </w:tcPr>
          <w:p>
            <w:pPr>
              <w:pStyle w:val="91"/>
              <w:widowControl/>
              <w:snapToGrid w:val="0"/>
              <w:rPr>
                <w:rFonts w:cs="Open Sans"/>
              </w:rPr>
            </w:pPr>
            <w:r>
              <w:rPr>
                <w:rFonts w:cs="Open Sans"/>
              </w:rPr>
              <w:t>Check for VMs on which JG SPs did not take effect.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6" w:type="dxa"/>
            <w:vMerge w:val="continue"/>
            <w:vAlign w:val="top"/>
          </w:tcPr>
          <w:p>
            <w:pPr>
              <w:pStyle w:val="91"/>
              <w:widowControl/>
              <w:snapToGrid w:val="0"/>
              <w:rPr>
                <w:rFonts w:cs="Open Sans"/>
              </w:rPr>
            </w:pPr>
          </w:p>
        </w:tc>
        <w:tc>
          <w:tcPr>
            <w:tcW w:w="2280" w:type="dxa"/>
            <w:vAlign w:val="top"/>
          </w:tcPr>
          <w:p>
            <w:pPr>
              <w:pStyle w:val="91"/>
              <w:widowControl/>
              <w:snapToGrid w:val="0"/>
              <w:rPr>
                <w:rFonts w:cs="Open Sans"/>
              </w:rPr>
            </w:pPr>
            <w:r>
              <w:rPr>
                <w:rFonts w:cs="Open Sans"/>
              </w:rPr>
              <w:t>SP Service Connectivity</w:t>
            </w:r>
          </w:p>
        </w:tc>
        <w:tc>
          <w:tcPr>
            <w:tcW w:w="5139" w:type="dxa"/>
            <w:vAlign w:val="top"/>
          </w:tcPr>
          <w:p>
            <w:pPr>
              <w:pStyle w:val="91"/>
              <w:widowControl/>
              <w:snapToGrid w:val="0"/>
              <w:rPr>
                <w:rFonts w:cs="Open Sans"/>
              </w:rPr>
            </w:pPr>
            <w:r>
              <w:rPr>
                <w:rFonts w:cs="Open Sans"/>
              </w:rPr>
              <w:t>Check the SP service connectivity.</w:t>
            </w:r>
          </w:p>
        </w:tc>
      </w:tr>
    </w:tbl>
    <w:p>
      <w:pPr>
        <w:pStyle w:val="74"/>
        <w:adjustRightInd w:val="0"/>
        <w:snapToGrid w:val="0"/>
        <w:rPr>
          <w:rFonts w:ascii="Open Sans" w:hAnsi="Open Sans" w:cs="Open Sans"/>
        </w:rPr>
      </w:pPr>
    </w:p>
    <w:p>
      <w:pPr>
        <w:adjustRightInd w:val="0"/>
        <w:snapToGrid w:val="0"/>
        <w:rPr>
          <w:rFonts w:ascii="Open Sans" w:hAnsi="Open Sans" w:eastAsia="微软雅黑" w:cs="Open Sans"/>
        </w:rPr>
      </w:pPr>
    </w:p>
    <w:p>
      <w:pPr>
        <w:pStyle w:val="81"/>
        <w:pageBreakBefore/>
        <w:widowControl/>
        <w:adjustRightInd w:val="0"/>
        <w:snapToGrid w:val="0"/>
        <w:rPr>
          <w:rFonts w:cs="Open Sans"/>
        </w:rPr>
      </w:pPr>
      <w:bookmarkStart w:id="35" w:name="_Toc526931270"/>
      <w:bookmarkStart w:id="36" w:name="_Toc526858556"/>
      <w:bookmarkStart w:id="37" w:name="_Toc526858871"/>
      <w:bookmarkStart w:id="38" w:name="_Toc526858470"/>
      <w:bookmarkStart w:id="39" w:name="_Toc32747"/>
      <w:bookmarkStart w:id="40" w:name="_Toc526849647"/>
      <w:r>
        <w:rPr>
          <w:rFonts w:cs="Open Sans"/>
        </w:rPr>
        <w:t>Summary</w:t>
      </w:r>
      <w:bookmarkEnd w:id="35"/>
      <w:bookmarkEnd w:id="36"/>
      <w:bookmarkEnd w:id="37"/>
      <w:bookmarkEnd w:id="38"/>
      <w:bookmarkEnd w:id="39"/>
      <w:bookmarkEnd w:id="40"/>
    </w:p>
    <w:p>
      <w:pPr>
        <w:pStyle w:val="82"/>
        <w:widowControl/>
        <w:adjustRightInd w:val="0"/>
        <w:snapToGrid w:val="0"/>
        <w:rPr>
          <w:rFonts w:cs="Open Sans"/>
        </w:rPr>
      </w:pPr>
      <w:bookmarkStart w:id="41" w:name="_Toc1082"/>
      <w:r>
        <w:rPr>
          <w:rFonts w:cs="Open Sans"/>
        </w:rPr>
        <w:t>Basic Information</w:t>
      </w:r>
      <w:bookmarkEnd w:id="41"/>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6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shd w:val="clear" w:color="auto" w:fill="00B0F0"/>
            <w:vAlign w:val="top"/>
          </w:tcPr>
          <w:p>
            <w:pPr>
              <w:pStyle w:val="98"/>
              <w:widowControl/>
              <w:snapToGrid w:val="0"/>
              <w:rPr>
                <w:rFonts w:cs="Open Sans"/>
              </w:rPr>
            </w:pPr>
            <w:r>
              <w:rPr>
                <w:rFonts w:cs="Open Sans"/>
              </w:rPr>
              <w:t>Cluster Version</w:t>
            </w:r>
          </w:p>
        </w:tc>
        <w:tc>
          <w:tcPr>
            <w:tcW w:w="6948" w:type="dxa"/>
            <w:vAlign w:val="top"/>
          </w:tcPr>
          <w:p>
            <w:pPr>
              <w:pStyle w:val="91"/>
              <w:widowControl/>
              <w:snapToGrid w:val="0"/>
              <w:rPr>
                <w:rFonts w:cs="Open Sans"/>
              </w:rPr>
            </w:pPr>
            <w:r>
              <w:rPr>
                <w:rFonts w:cs="Open Sans"/>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shd w:val="clear" w:color="auto" w:fill="00B0F0"/>
            <w:vAlign w:val="top"/>
          </w:tcPr>
          <w:p>
            <w:pPr>
              <w:pStyle w:val="98"/>
              <w:widowControl/>
              <w:snapToGrid w:val="0"/>
              <w:rPr>
                <w:rFonts w:cs="Open Sans"/>
              </w:rPr>
            </w:pPr>
            <w:r>
              <w:rPr>
                <w:rFonts w:cs="Open Sans"/>
              </w:rPr>
              <w:t>Checked On</w:t>
            </w:r>
          </w:p>
        </w:tc>
        <w:tc>
          <w:tcPr>
            <w:tcW w:w="6948" w:type="dxa"/>
            <w:vAlign w:val="top"/>
          </w:tcPr>
          <w:p>
            <w:pPr>
              <w:pStyle w:val="91"/>
              <w:widowControl/>
              <w:snapToGrid w:val="0"/>
              <w:rPr>
                <w:rFonts w:cs="Open Sans"/>
                <w:color w:val="000000"/>
              </w:rPr>
            </w:pPr>
            <w:r>
              <w:rPr>
                <w:rFonts w:cs="Open Sans"/>
              </w:rPr>
              <w:t>{{now_time}}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shd w:val="clear" w:color="auto" w:fill="00B0F0"/>
            <w:vAlign w:val="top"/>
          </w:tcPr>
          <w:p>
            <w:pPr>
              <w:pStyle w:val="98"/>
              <w:widowControl/>
              <w:snapToGrid w:val="0"/>
              <w:rPr>
                <w:rFonts w:cs="Open Sans"/>
              </w:rPr>
            </w:pPr>
            <w:r>
              <w:rPr>
                <w:rFonts w:cs="Open Sans"/>
              </w:rPr>
              <w:t>Licensing</w:t>
            </w:r>
          </w:p>
        </w:tc>
        <w:tc>
          <w:tcPr>
            <w:tcW w:w="6948" w:type="dxa"/>
            <w:vAlign w:val="top"/>
          </w:tcPr>
          <w:p>
            <w:pPr>
              <w:pStyle w:val="91"/>
              <w:widowControl/>
              <w:snapToGrid w:val="0"/>
              <w:rPr>
                <w:rFonts w:cs="Open Sans"/>
              </w:rPr>
            </w:pPr>
            <w:r>
              <w:rPr>
                <w:rFonts w:cs="Open Sans"/>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shd w:val="clear" w:color="auto" w:fill="00B0F0"/>
            <w:vAlign w:val="top"/>
          </w:tcPr>
          <w:p>
            <w:pPr>
              <w:pStyle w:val="98"/>
              <w:widowControl/>
              <w:snapToGrid w:val="0"/>
              <w:rPr>
                <w:rFonts w:cs="Open Sans"/>
              </w:rPr>
            </w:pPr>
            <w:r>
              <w:rPr>
                <w:rFonts w:cs="Open Sans"/>
              </w:rPr>
              <w:t>Node IP</w:t>
            </w:r>
          </w:p>
        </w:tc>
        <w:tc>
          <w:tcPr>
            <w:tcW w:w="6948" w:type="dxa"/>
            <w:vAlign w:val="top"/>
          </w:tcPr>
          <w:p>
            <w:pPr>
              <w:pStyle w:val="91"/>
              <w:widowControl/>
              <w:snapToGrid w:val="0"/>
              <w:rPr>
                <w:rFonts w:cs="Open Sans"/>
              </w:rPr>
            </w:pPr>
            <w:r>
              <w:rPr>
                <w:rFonts w:cs="Open Sans"/>
              </w:rPr>
              <w:t>{{host_ip}}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2" w:type="dxa"/>
            <w:shd w:val="clear" w:color="auto" w:fill="00B0F0"/>
            <w:vAlign w:val="top"/>
          </w:tcPr>
          <w:p>
            <w:pPr>
              <w:pStyle w:val="98"/>
              <w:widowControl/>
              <w:snapToGrid w:val="0"/>
              <w:rPr>
                <w:rFonts w:cs="Open Sans"/>
              </w:rPr>
            </w:pPr>
            <w:r>
              <w:rPr>
                <w:rFonts w:cs="Open Sans"/>
              </w:rPr>
              <w:t>Tool Version</w:t>
            </w:r>
          </w:p>
        </w:tc>
        <w:tc>
          <w:tcPr>
            <w:tcW w:w="6948" w:type="dxa"/>
            <w:vAlign w:val="top"/>
          </w:tcPr>
          <w:p>
            <w:pPr>
              <w:pStyle w:val="91"/>
              <w:widowControl/>
              <w:snapToGrid w:val="0"/>
              <w:rPr>
                <w:rFonts w:cs="Open Sans"/>
              </w:rPr>
            </w:pPr>
            <w:r>
              <w:rPr>
                <w:rFonts w:cs="Open Sans"/>
              </w:rPr>
              <w:t>{{version_build_time}}</w:t>
            </w:r>
          </w:p>
        </w:tc>
      </w:tr>
    </w:tbl>
    <w:p>
      <w:pPr>
        <w:pStyle w:val="82"/>
        <w:widowControl/>
        <w:adjustRightInd w:val="0"/>
        <w:snapToGrid w:val="0"/>
        <w:rPr>
          <w:rFonts w:cs="Open Sans"/>
        </w:rPr>
      </w:pPr>
      <w:bookmarkStart w:id="42" w:name="_Toc2790"/>
      <w:r>
        <w:rPr>
          <w:rFonts w:hint="eastAsia" w:cs="Open Sans"/>
        </w:rPr>
        <w:t>Platform hardware special detection</w:t>
      </w:r>
      <w:bookmarkEnd w:id="42"/>
    </w:p>
    <w:p>
      <w:pPr>
        <w:pStyle w:val="80"/>
        <w:widowControl/>
        <w:snapToGrid w:val="0"/>
        <w:rPr>
          <w:rFonts w:cs="Open Sans"/>
        </w:rPr>
      </w:pPr>
      <w:r>
        <w:rPr>
          <w:rFonts w:hint="eastAsia" w:cs="Open Sans"/>
        </w:rPr>
        <w:t>The table below lists detected issues of HCI node hardware, covering CPU, memory, SSD, HDDs, RAID cards, and interfaces. Corresponding recommendations are also provided.</w:t>
      </w:r>
    </w:p>
    <w:p>
      <w:pPr>
        <w:pStyle w:val="83"/>
        <w:ind w:left="0" w:leftChars="0" w:firstLine="0" w:firstLineChars="0"/>
      </w:pPr>
      <w:bookmarkStart w:id="43" w:name="_Toc5192"/>
      <w:r>
        <w:rPr>
          <w:rFonts w:hint="eastAsia" w:eastAsia="宋体"/>
          <w:lang w:val="en-US" w:eastAsia="zh-CN"/>
        </w:rPr>
        <w:t>N</w:t>
      </w:r>
      <w:r>
        <w:rPr>
          <w:rFonts w:hint="default"/>
        </w:rPr>
        <w:t>ode CPU</w:t>
      </w:r>
      <w:bookmarkEnd w:id="43"/>
    </w:p>
    <w:p>
      <w:pPr>
        <w:pStyle w:val="80"/>
        <w:widowControl/>
        <w:snapToGrid w:val="0"/>
        <w:rPr>
          <w:rFonts w:hint="eastAsia" w:cs="Open Sans"/>
        </w:rPr>
      </w:pPr>
      <w:r>
        <w:rPr>
          <w:rFonts w:cs="Open Sans"/>
        </w:rPr>
        <w:t>Check the model, speed, usage, temperature, microcode, and VT-x of node CPU.</w:t>
      </w:r>
    </w:p>
    <w:tbl>
      <w:tblPr>
        <w:tblStyle w:val="28"/>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shd w:val="clear" w:color="auto" w:fill="00B0F0"/>
            <w:vAlign w:val="top"/>
          </w:tcPr>
          <w:p>
            <w:pPr>
              <w:pStyle w:val="98"/>
              <w:widowControl/>
              <w:snapToGrid w:val="0"/>
              <w:rPr>
                <w:rFonts w:hint="default" w:cs="Open Sans"/>
                <w:lang w:val="en-US" w:eastAsia="zh-CN"/>
              </w:rPr>
            </w:pPr>
            <w:r>
              <w:rPr>
                <w:rFonts w:hint="eastAsia" w:cs="Open Sans"/>
                <w:lang w:val="en-US" w:eastAsia="zh-CN"/>
              </w:rPr>
              <w:t>Host</w:t>
            </w:r>
          </w:p>
        </w:tc>
        <w:tc>
          <w:tcPr>
            <w:tcW w:w="923"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CPU Model</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CPU Threads</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CPU Microcode</w:t>
            </w:r>
          </w:p>
        </w:tc>
        <w:tc>
          <w:tcPr>
            <w:tcW w:w="923" w:type="dxa"/>
            <w:shd w:val="clear" w:color="auto" w:fill="00B0F0"/>
            <w:vAlign w:val="top"/>
          </w:tcPr>
          <w:p>
            <w:pPr>
              <w:pStyle w:val="98"/>
              <w:widowControl/>
              <w:snapToGrid w:val="0"/>
              <w:rPr>
                <w:rFonts w:hint="default" w:cs="Open Sans"/>
                <w:lang w:val="en-US" w:eastAsia="zh-CN"/>
              </w:rPr>
            </w:pPr>
            <w:r>
              <w:rPr>
                <w:rFonts w:hint="default" w:cs="Open Sans"/>
                <w:lang w:val="en-US" w:eastAsia="zh-CN"/>
              </w:rPr>
              <w:t>CPU Clock Speed</w:t>
            </w:r>
          </w:p>
          <w:p>
            <w:pPr>
              <w:pStyle w:val="98"/>
              <w:widowControl/>
              <w:snapToGrid w:val="0"/>
              <w:rPr>
                <w:rFonts w:hint="eastAsia" w:cs="Open Sans"/>
                <w:lang w:val="en-US" w:eastAsia="zh-CN"/>
              </w:rPr>
            </w:pP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CPU usage</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CPU Temperature</w:t>
            </w:r>
          </w:p>
        </w:tc>
        <w:tc>
          <w:tcPr>
            <w:tcW w:w="923" w:type="dxa"/>
            <w:shd w:val="clear" w:color="auto" w:fill="00B0F0"/>
            <w:vAlign w:val="top"/>
          </w:tcPr>
          <w:p>
            <w:pPr>
              <w:pStyle w:val="98"/>
              <w:widowControl/>
              <w:snapToGrid w:val="0"/>
              <w:rPr>
                <w:rFonts w:hint="default" w:cs="Open Sans"/>
                <w:lang w:val="en-US" w:eastAsia="zh-CN"/>
              </w:rPr>
            </w:pPr>
            <w:r>
              <w:rPr>
                <w:rFonts w:hint="default" w:cs="Open Sans"/>
                <w:lang w:val="en-US" w:eastAsia="zh-CN"/>
              </w:rPr>
              <w:t>CPU Instruction</w:t>
            </w:r>
          </w:p>
          <w:p>
            <w:pPr>
              <w:pStyle w:val="98"/>
              <w:widowControl/>
              <w:snapToGrid w:val="0"/>
              <w:rPr>
                <w:rFonts w:hint="eastAsia" w:cs="Open Sans"/>
                <w:lang w:val="en-US" w:eastAsia="zh-CN"/>
              </w:rPr>
            </w:pP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CPU Frequency Reduction</w:t>
            </w:r>
          </w:p>
        </w:tc>
        <w:tc>
          <w:tcPr>
            <w:tcW w:w="928"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rPr>
            </w:pPr>
            <w:r>
              <w:rPr>
                <w:rFonts w:hint="default" w:cs="Open Sans"/>
              </w:rPr>
              <w:t>{%tr if “cpu”in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rPr>
            </w:pPr>
            <w:r>
              <w:rPr>
                <w:rFonts w:hint="default" w:cs="Open Sans"/>
              </w:rPr>
              <w:t>{%tr for item in hardware_health_check_que.cpu%}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host</w:t>
            </w:r>
            <w:r>
              <w:rPr>
                <w:rFonts w:hint="eastAsia" w:cs="Open Sans"/>
              </w:rPr>
              <w:t>}}</w:t>
            </w:r>
          </w:p>
        </w:tc>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cpu.i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cpu.v</w:t>
            </w:r>
            <w:r>
              <w:rPr>
                <w:rFonts w:hint="eastAsia" w:cs="Open Sans"/>
              </w:rPr>
              <w:t>}}</w:t>
            </w:r>
          </w:p>
        </w:tc>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cpu_thread.i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cpu_thread.v</w:t>
            </w:r>
            <w:r>
              <w:rPr>
                <w:rFonts w:hint="eastAsia" w:cs="Open Sans"/>
              </w:rPr>
              <w:t>}}</w:t>
            </w:r>
          </w:p>
        </w:tc>
        <w:tc>
          <w:tcPr>
            <w:tcW w:w="923" w:type="dxa"/>
            <w:vAlign w:val="center"/>
          </w:tcPr>
          <w:p>
            <w:pPr>
              <w:pStyle w:val="91"/>
              <w:widowControl/>
              <w:snapToGrid w:val="0"/>
              <w:rPr>
                <w:rFonts w:cs="Open Sans"/>
              </w:rPr>
            </w:pPr>
            <w:r>
              <w:rPr>
                <w:rFonts w:hint="eastAsia" w:cs="Open Sans"/>
              </w:rPr>
              <w:t>{{item.cpu_microcode</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item.cpu_microcode</w:t>
            </w:r>
            <w:r>
              <w:rPr>
                <w:rFonts w:hint="eastAsia" w:cs="Open Sans"/>
                <w:lang w:val="en-US" w:eastAsia="zh-CN"/>
              </w:rPr>
              <w:t>.v</w:t>
            </w:r>
            <w:r>
              <w:rPr>
                <w:rFonts w:hint="eastAsia" w:cs="Open Sans"/>
              </w:rPr>
              <w:t>}}</w:t>
            </w:r>
          </w:p>
        </w:tc>
        <w:tc>
          <w:tcPr>
            <w:tcW w:w="923" w:type="dxa"/>
            <w:vAlign w:val="center"/>
          </w:tcPr>
          <w:p>
            <w:pPr>
              <w:pStyle w:val="91"/>
              <w:widowControl/>
              <w:snapToGrid w:val="0"/>
              <w:rPr>
                <w:rFonts w:cs="Open Sans"/>
              </w:rPr>
            </w:pPr>
            <w:r>
              <w:rPr>
                <w:rFonts w:hint="eastAsia" w:cs="Open Sans"/>
              </w:rPr>
              <w:t>{{item.cpu_clock_speed</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item.cpu_clock_speed</w:t>
            </w:r>
            <w:r>
              <w:rPr>
                <w:rFonts w:hint="eastAsia" w:cs="Open Sans"/>
                <w:lang w:val="en-US" w:eastAsia="zh-CN"/>
              </w:rPr>
              <w:t>.v</w:t>
            </w:r>
            <w:r>
              <w:rPr>
                <w:rFonts w:hint="eastAsia" w:cs="Open Sans"/>
              </w:rPr>
              <w:t>}}</w:t>
            </w:r>
          </w:p>
        </w:tc>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usage_ratio.i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usage_ratio.v</w:t>
            </w:r>
            <w:r>
              <w:rPr>
                <w:rFonts w:hint="eastAsia" w:cs="Open Sans"/>
              </w:rPr>
              <w:t>}}</w:t>
            </w:r>
          </w:p>
        </w:tc>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cpu_temp.i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cpu_temp.v</w:t>
            </w:r>
            <w:r>
              <w:rPr>
                <w:rFonts w:hint="eastAsia" w:cs="Open Sans"/>
              </w:rPr>
              <w:t>}}</w:t>
            </w:r>
          </w:p>
        </w:tc>
        <w:tc>
          <w:tcPr>
            <w:tcW w:w="923" w:type="dxa"/>
            <w:vAlign w:val="center"/>
          </w:tcPr>
          <w:p>
            <w:pPr>
              <w:pStyle w:val="91"/>
              <w:widowControl/>
              <w:snapToGrid w:val="0"/>
              <w:rPr>
                <w:rFonts w:cs="Open Sans"/>
              </w:rPr>
            </w:pPr>
            <w:r>
              <w:rPr>
                <w:rFonts w:hint="eastAsia" w:cs="Open Sans"/>
              </w:rPr>
              <w:t>{{item.</w:t>
            </w:r>
            <w:r>
              <w:rPr>
                <w:rFonts w:hint="eastAsia" w:cs="Open Sans"/>
                <w:lang w:val="en-US" w:eastAsia="zh-CN"/>
              </w:rPr>
              <w:t>cpu_virtual_support.i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cpu_virtual_support.v</w:t>
            </w:r>
            <w:r>
              <w:rPr>
                <w:rFonts w:hint="eastAsia" w:cs="Open Sans"/>
              </w:rPr>
              <w:t>}}</w:t>
            </w:r>
          </w:p>
        </w:tc>
        <w:tc>
          <w:tcPr>
            <w:tcW w:w="923" w:type="dxa"/>
            <w:vAlign w:val="center"/>
          </w:tcPr>
          <w:p>
            <w:pPr>
              <w:pStyle w:val="91"/>
              <w:widowControl/>
              <w:snapToGrid w:val="0"/>
              <w:rPr>
                <w:rFonts w:cs="Open Sans"/>
              </w:rPr>
            </w:pPr>
            <w:r>
              <w:rPr>
                <w:rFonts w:hint="eastAsia" w:cs="Open Sans"/>
              </w:rPr>
              <w:t>{{item.cpu_frequency</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item.cpu_frequency</w:t>
            </w:r>
            <w:r>
              <w:rPr>
                <w:rFonts w:hint="eastAsia" w:cs="Open Sans"/>
                <w:lang w:val="en-US" w:eastAsia="zh-CN"/>
              </w:rPr>
              <w:t>.v</w:t>
            </w:r>
            <w:r>
              <w:rPr>
                <w:rFonts w:hint="eastAsia" w:cs="Open Sans"/>
              </w:rPr>
              <w:t>}}</w:t>
            </w:r>
          </w:p>
        </w:tc>
        <w:tc>
          <w:tcPr>
            <w:tcW w:w="928" w:type="dxa"/>
            <w:vAlign w:val="center"/>
          </w:tcPr>
          <w:p>
            <w:pPr>
              <w:pStyle w:val="91"/>
              <w:widowControl/>
              <w:snapToGrid w:val="0"/>
              <w:rPr>
                <w:rFonts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37" o:spid="_x0000_s1037" o:spt="75" type="#_x0000_t75" style="position:absolute;left:0pt;margin-left:0pt;margin-top:3.4pt;height:14.3pt;width:12.95pt;mso-wrap-distance-bottom:0pt;mso-wrap-distance-left:9pt;mso-wrap-distance-right:9pt;mso-wrap-distance-top:0pt;z-index:251671552;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0"/>
            <w:vAlign w:val="top"/>
          </w:tcPr>
          <w:p>
            <w:pPr>
              <w:pStyle w:val="91"/>
              <w:widowControl/>
              <w:snapToGrid w:val="0"/>
              <w:rPr>
                <w:rFonts w:cs="Open Sans"/>
              </w:rPr>
            </w:pPr>
            <w:r>
              <w:rPr>
                <w:rFonts w:cs="Open Sans"/>
              </w:rPr>
              <w:t>{%tr endif%}</w:t>
            </w:r>
          </w:p>
        </w:tc>
      </w:tr>
    </w:tbl>
    <w:p>
      <w:pPr>
        <w:pStyle w:val="80"/>
        <w:widowControl/>
        <w:snapToGrid w:val="0"/>
        <w:rPr>
          <w:rFonts w:hint="eastAsia" w:cs="Open Sans"/>
        </w:rPr>
      </w:pPr>
    </w:p>
    <w:p>
      <w:pPr>
        <w:pStyle w:val="83"/>
        <w:ind w:left="0" w:leftChars="0" w:firstLine="0" w:firstLineChars="0"/>
      </w:pPr>
      <w:bookmarkStart w:id="44" w:name="_Toc22366"/>
      <w:r>
        <w:rPr>
          <w:rFonts w:hint="eastAsia" w:eastAsia="宋体"/>
          <w:lang w:val="en-US" w:eastAsia="zh-CN"/>
        </w:rPr>
        <w:t>N</w:t>
      </w:r>
      <w:r>
        <w:rPr>
          <w:rFonts w:hint="default"/>
        </w:rPr>
        <w:t>ode Memory</w:t>
      </w:r>
      <w:bookmarkEnd w:id="44"/>
    </w:p>
    <w:p>
      <w:pPr>
        <w:pStyle w:val="80"/>
        <w:widowControl/>
        <w:snapToGrid w:val="0"/>
        <w:rPr>
          <w:rFonts w:hint="eastAsia" w:cs="Open Sans"/>
        </w:rPr>
      </w:pPr>
      <w:r>
        <w:rPr>
          <w:rFonts w:hint="eastAsia" w:cs="Open Sans"/>
        </w:rPr>
        <w:t>Check the I/O performance, usage, and ECC alerts of node memory, and check</w:t>
      </w:r>
      <w:r>
        <w:rPr>
          <w:rFonts w:hint="eastAsia" w:cs="Open Sans"/>
          <w:lang w:val="en-US" w:eastAsia="zh-CN"/>
        </w:rPr>
        <w:t xml:space="preserve"> </w:t>
      </w:r>
      <w:r>
        <w:rPr>
          <w:rFonts w:hint="eastAsia" w:cs="Open Sans"/>
        </w:rPr>
        <w:t>whether memory is normal, swap space is used, and memory resources are</w:t>
      </w:r>
      <w:r>
        <w:rPr>
          <w:rFonts w:hint="eastAsia" w:cs="Open Sans"/>
          <w:lang w:val="en-US" w:eastAsia="zh-CN"/>
        </w:rPr>
        <w:t xml:space="preserve"> </w:t>
      </w:r>
      <w:r>
        <w:rPr>
          <w:rFonts w:hint="eastAsia" w:cs="Open Sans"/>
        </w:rPr>
        <w:t>released, check whether the host memory supports ECC</w:t>
      </w:r>
    </w:p>
    <w:tbl>
      <w:tblPr>
        <w:tblStyle w:val="28"/>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23"/>
        <w:gridCol w:w="923"/>
        <w:gridCol w:w="9"/>
        <w:gridCol w:w="914"/>
        <w:gridCol w:w="920"/>
        <w:gridCol w:w="3"/>
        <w:gridCol w:w="923"/>
        <w:gridCol w:w="923"/>
        <w:gridCol w:w="936"/>
        <w:gridCol w:w="914"/>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shd w:val="clear" w:color="auto" w:fill="00B0F0"/>
            <w:vAlign w:val="top"/>
          </w:tcPr>
          <w:p>
            <w:pPr>
              <w:pStyle w:val="98"/>
              <w:widowControl/>
              <w:snapToGrid w:val="0"/>
              <w:rPr>
                <w:rFonts w:hint="default" w:cs="Open Sans"/>
                <w:lang w:val="en-US" w:eastAsia="zh-CN"/>
              </w:rPr>
            </w:pPr>
            <w:r>
              <w:rPr>
                <w:rFonts w:hint="eastAsia" w:cs="Open Sans"/>
                <w:lang w:val="en-US" w:eastAsia="zh-CN"/>
              </w:rPr>
              <w:t>Host</w:t>
            </w:r>
          </w:p>
        </w:tc>
        <w:tc>
          <w:tcPr>
            <w:tcW w:w="923"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Model</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Memory Vendor</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Memory Size</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Memory Frequency</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Memory usage</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IO Read/Write Speed</w:t>
            </w:r>
          </w:p>
        </w:tc>
        <w:tc>
          <w:tcPr>
            <w:tcW w:w="936"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ECC Memory</w:t>
            </w:r>
          </w:p>
        </w:tc>
        <w:tc>
          <w:tcPr>
            <w:tcW w:w="91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Memory Supports ECC Detection</w:t>
            </w:r>
          </w:p>
        </w:tc>
        <w:tc>
          <w:tcPr>
            <w:tcW w:w="92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top"/>
          </w:tcPr>
          <w:p>
            <w:pPr>
              <w:pStyle w:val="91"/>
              <w:widowControl/>
              <w:snapToGrid w:val="0"/>
              <w:rPr>
                <w:rFonts w:hint="default" w:cs="Open Sans"/>
              </w:rPr>
            </w:pPr>
            <w:r>
              <w:rPr>
                <w:rFonts w:hint="default" w:cs="Open Sans"/>
              </w:rPr>
              <w:t>{%tr if “memory”in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center"/>
          </w:tcPr>
          <w:p>
            <w:pPr>
              <w:pStyle w:val="91"/>
              <w:widowControl/>
              <w:snapToGrid w:val="0"/>
              <w:rPr>
                <w:rFonts w:hint="default" w:cs="Open Sans"/>
              </w:rPr>
            </w:pPr>
            <w:r>
              <w:rPr>
                <w:rFonts w:hint="default" w:cs="Open Sans"/>
              </w:rPr>
              <w:t>{%tr for item in hardware_health_check_que.memory%}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91"/>
              <w:widowControl/>
              <w:snapToGrid w:val="0"/>
              <w:rPr>
                <w:rFonts w:hint="default" w:cs="Open Sans"/>
              </w:rPr>
            </w:pPr>
            <w:r>
              <w:rPr>
                <w:rFonts w:hint="eastAsia" w:cs="Open Sans"/>
              </w:rPr>
              <w:t>{{item.</w:t>
            </w:r>
            <w:r>
              <w:rPr>
                <w:rFonts w:hint="eastAsia" w:cs="Open Sans"/>
                <w:lang w:val="en-US" w:eastAsia="zh-CN"/>
              </w:rPr>
              <w:t>host</w:t>
            </w:r>
            <w:r>
              <w:rPr>
                <w:rFonts w:hint="eastAsia" w:cs="Open Sans"/>
              </w:rPr>
              <w:t>}}</w:t>
            </w:r>
          </w:p>
        </w:tc>
        <w:tc>
          <w:tcPr>
            <w:tcW w:w="923" w:type="dxa"/>
            <w:vAlign w:val="center"/>
          </w:tcPr>
          <w:p>
            <w:pPr>
              <w:pStyle w:val="91"/>
              <w:widowControl/>
              <w:snapToGrid w:val="0"/>
              <w:rPr>
                <w:rFonts w:hint="default" w:cs="Open Sans"/>
              </w:rPr>
            </w:pPr>
            <w:r>
              <w:rPr>
                <w:rFonts w:hint="eastAsia" w:cs="Open Sans"/>
              </w:rPr>
              <w:t>{{item.</w:t>
            </w:r>
            <w:r>
              <w:rPr>
                <w:rFonts w:hint="eastAsia" w:cs="Open Sans"/>
                <w:lang w:val="en-US" w:eastAsia="zh-CN"/>
              </w:rPr>
              <w:t>model.i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model.v</w:t>
            </w:r>
            <w:r>
              <w:rPr>
                <w:rFonts w:hint="eastAsia" w:cs="Open Sans"/>
              </w:rPr>
              <w:t>}}</w:t>
            </w:r>
          </w:p>
        </w:tc>
        <w:tc>
          <w:tcPr>
            <w:tcW w:w="932" w:type="dxa"/>
            <w:gridSpan w:val="2"/>
            <w:vAlign w:val="center"/>
          </w:tcPr>
          <w:p>
            <w:pPr>
              <w:pStyle w:val="91"/>
              <w:widowControl/>
              <w:snapToGrid w:val="0"/>
              <w:rPr>
                <w:rFonts w:hint="default" w:cs="Open Sans"/>
              </w:rPr>
            </w:pPr>
            <w:r>
              <w:rPr>
                <w:rFonts w:hint="eastAsia" w:cs="Open Sans"/>
              </w:rPr>
              <w:t>{{item.mem_manufacturer}}</w:t>
            </w:r>
          </w:p>
        </w:tc>
        <w:tc>
          <w:tcPr>
            <w:tcW w:w="914" w:type="dxa"/>
            <w:vAlign w:val="center"/>
          </w:tcPr>
          <w:p>
            <w:pPr>
              <w:pStyle w:val="91"/>
              <w:widowControl/>
              <w:snapToGrid w:val="0"/>
              <w:rPr>
                <w:rFonts w:hint="default" w:cs="Open Sans"/>
              </w:rPr>
            </w:pPr>
            <w:r>
              <w:rPr>
                <w:rFonts w:hint="eastAsia" w:cs="Open Sans"/>
              </w:rPr>
              <w:t>{{item.mem_total_size</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item.mem_total_size</w:t>
            </w:r>
            <w:r>
              <w:rPr>
                <w:rFonts w:hint="eastAsia" w:cs="Open Sans"/>
                <w:lang w:val="en-US" w:eastAsia="zh-CN"/>
              </w:rPr>
              <w:t>.v</w:t>
            </w:r>
            <w:r>
              <w:rPr>
                <w:rFonts w:hint="eastAsia" w:cs="Open Sans"/>
              </w:rPr>
              <w:t>}}</w:t>
            </w:r>
          </w:p>
        </w:tc>
        <w:tc>
          <w:tcPr>
            <w:tcW w:w="920" w:type="dxa"/>
            <w:vAlign w:val="center"/>
          </w:tcPr>
          <w:p>
            <w:pPr>
              <w:pStyle w:val="91"/>
              <w:widowControl/>
              <w:snapToGrid w:val="0"/>
              <w:rPr>
                <w:rFonts w:hint="default" w:cs="Open Sans"/>
              </w:rPr>
            </w:pPr>
            <w:r>
              <w:rPr>
                <w:rFonts w:hint="eastAsia" w:cs="Open Sans"/>
              </w:rPr>
              <w:t>{{item.check_speed</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item.check_speed</w:t>
            </w:r>
            <w:r>
              <w:rPr>
                <w:rFonts w:hint="eastAsia" w:cs="Open Sans"/>
                <w:lang w:val="en-US" w:eastAsia="zh-CN"/>
              </w:rPr>
              <w:t>.v</w:t>
            </w:r>
            <w:r>
              <w:rPr>
                <w:rFonts w:hint="eastAsia" w:cs="Open Sans"/>
              </w:rPr>
              <w:t>}}</w:t>
            </w:r>
          </w:p>
        </w:tc>
        <w:tc>
          <w:tcPr>
            <w:tcW w:w="926" w:type="dxa"/>
            <w:gridSpan w:val="2"/>
            <w:vAlign w:val="center"/>
          </w:tcPr>
          <w:p>
            <w:pPr>
              <w:pStyle w:val="91"/>
              <w:widowControl/>
              <w:snapToGrid w:val="0"/>
              <w:rPr>
                <w:rFonts w:hint="default" w:cs="Open Sans"/>
              </w:rPr>
            </w:pPr>
            <w:r>
              <w:rPr>
                <w:rFonts w:hint="eastAsia" w:cs="Open Sans"/>
              </w:rPr>
              <w:t>{{item.mem_ratio</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item.mem_ratio</w:t>
            </w:r>
            <w:r>
              <w:rPr>
                <w:rFonts w:hint="eastAsia" w:cs="Open Sans"/>
                <w:lang w:val="en-US" w:eastAsia="zh-CN"/>
              </w:rPr>
              <w:t>.v</w:t>
            </w:r>
            <w:r>
              <w:rPr>
                <w:rFonts w:hint="eastAsia" w:cs="Open Sans"/>
              </w:rPr>
              <w:t>}}</w:t>
            </w:r>
          </w:p>
        </w:tc>
        <w:tc>
          <w:tcPr>
            <w:tcW w:w="923" w:type="dxa"/>
            <w:vAlign w:val="center"/>
          </w:tcPr>
          <w:p>
            <w:pPr>
              <w:pStyle w:val="91"/>
              <w:widowControl/>
              <w:snapToGrid w:val="0"/>
              <w:rPr>
                <w:rFonts w:hint="default" w:cs="Open Sans"/>
              </w:rPr>
            </w:pPr>
            <w:r>
              <w:rPr>
                <w:rFonts w:hint="eastAsia" w:cs="Open Sans"/>
              </w:rPr>
              <w:t>{{item.io_speed</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item.io_speed</w:t>
            </w:r>
            <w:r>
              <w:rPr>
                <w:rFonts w:hint="eastAsia" w:cs="Open Sans"/>
                <w:lang w:val="en-US" w:eastAsia="zh-CN"/>
              </w:rPr>
              <w:t>.v</w:t>
            </w:r>
            <w:r>
              <w:rPr>
                <w:rFonts w:hint="eastAsia" w:cs="Open Sans"/>
              </w:rPr>
              <w:t>}}</w:t>
            </w:r>
          </w:p>
        </w:tc>
        <w:tc>
          <w:tcPr>
            <w:tcW w:w="936" w:type="dxa"/>
            <w:vAlign w:val="center"/>
          </w:tcPr>
          <w:p>
            <w:pPr>
              <w:pStyle w:val="91"/>
              <w:widowControl/>
              <w:snapToGrid w:val="0"/>
              <w:rPr>
                <w:rFonts w:hint="default" w:cs="Open Sans"/>
              </w:rPr>
            </w:pPr>
            <w:r>
              <w:rPr>
                <w:rFonts w:hint="eastAsia" w:cs="Open Sans"/>
              </w:rPr>
              <w:t>{{item.check_ECC</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item.check_ECC</w:t>
            </w:r>
            <w:r>
              <w:rPr>
                <w:rFonts w:hint="eastAsia" w:cs="Open Sans"/>
                <w:lang w:val="en-US" w:eastAsia="zh-CN"/>
              </w:rPr>
              <w:t>.v</w:t>
            </w:r>
            <w:r>
              <w:rPr>
                <w:rFonts w:hint="eastAsia" w:cs="Open Sans"/>
              </w:rPr>
              <w:t>}}</w:t>
            </w:r>
          </w:p>
        </w:tc>
        <w:tc>
          <w:tcPr>
            <w:tcW w:w="914" w:type="dxa"/>
            <w:vAlign w:val="center"/>
          </w:tcPr>
          <w:p>
            <w:pPr>
              <w:pStyle w:val="91"/>
              <w:widowControl/>
              <w:snapToGrid w:val="0"/>
              <w:rPr>
                <w:rFonts w:hint="default" w:cs="Open Sans"/>
              </w:rPr>
            </w:pPr>
            <w:r>
              <w:rPr>
                <w:rFonts w:hint="eastAsia" w:cs="Open Sans"/>
              </w:rPr>
              <w:t>{{item.support_ecc</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item.support_ecc</w:t>
            </w:r>
            <w:r>
              <w:rPr>
                <w:rFonts w:hint="eastAsia" w:cs="Open Sans"/>
                <w:lang w:val="en-US" w:eastAsia="zh-CN"/>
              </w:rPr>
              <w:t>.v</w:t>
            </w:r>
            <w:r>
              <w:rPr>
                <w:rFonts w:hint="eastAsia" w:cs="Open Sans"/>
              </w:rPr>
              <w:t>}}</w:t>
            </w:r>
          </w:p>
        </w:tc>
        <w:tc>
          <w:tcPr>
            <w:tcW w:w="924" w:type="dxa"/>
            <w:vAlign w:val="center"/>
          </w:tcPr>
          <w:p>
            <w:pPr>
              <w:pStyle w:val="91"/>
              <w:widowControl/>
              <w:snapToGrid w:val="0"/>
              <w:rPr>
                <w:rFonts w:hint="default"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38" o:spid="_x0000_s1038" o:spt="75" type="#_x0000_t75" style="position:absolute;left:0pt;margin-left:0pt;margin-top:3.4pt;height:14.3pt;width:12.95pt;mso-wrap-distance-bottom:0pt;mso-wrap-distance-left:9pt;mso-wrap-distance-right:9pt;mso-wrap-distance-top:0pt;z-index:251672576;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12"/>
            <w:vAlign w:val="top"/>
          </w:tcPr>
          <w:p>
            <w:pPr>
              <w:pStyle w:val="91"/>
              <w:widowControl/>
              <w:snapToGrid w:val="0"/>
              <w:rPr>
                <w:rFonts w:cs="Open Sans"/>
              </w:rPr>
            </w:pPr>
            <w:r>
              <w:rPr>
                <w:rFonts w:cs="Open Sans"/>
              </w:rPr>
              <w:t>{%tr endif%}</w:t>
            </w:r>
          </w:p>
        </w:tc>
      </w:tr>
    </w:tbl>
    <w:p>
      <w:pPr>
        <w:pStyle w:val="80"/>
        <w:widowControl/>
        <w:snapToGrid w:val="0"/>
        <w:rPr>
          <w:rFonts w:hint="eastAsia" w:cs="Open Sans"/>
        </w:rPr>
      </w:pPr>
    </w:p>
    <w:p>
      <w:pPr>
        <w:pStyle w:val="83"/>
        <w:ind w:left="0" w:leftChars="0" w:firstLine="0" w:firstLineChars="0"/>
      </w:pPr>
      <w:bookmarkStart w:id="45" w:name="_Toc2586"/>
      <w:r>
        <w:rPr>
          <w:rFonts w:hint="eastAsia" w:eastAsia="宋体"/>
          <w:lang w:val="en-US" w:eastAsia="zh-CN"/>
        </w:rPr>
        <w:t xml:space="preserve">Disk </w:t>
      </w:r>
      <w:r>
        <w:rPr>
          <w:rFonts w:hint="default"/>
        </w:rPr>
        <w:t>SMART</w:t>
      </w:r>
      <w:bookmarkEnd w:id="45"/>
    </w:p>
    <w:p>
      <w:pPr>
        <w:pStyle w:val="80"/>
        <w:widowControl/>
        <w:snapToGrid w:val="0"/>
        <w:rPr>
          <w:rFonts w:hint="eastAsia" w:eastAsia="宋体" w:cs="Open Sans"/>
          <w:lang w:val="en-US" w:eastAsia="zh-CN"/>
        </w:rPr>
      </w:pPr>
      <w:r>
        <w:rPr>
          <w:rFonts w:hint="eastAsia" w:cs="Open Sans"/>
        </w:rPr>
        <w:t>Detecting smart information on disks, including obtaining smart information, health status, detection item status, disk bad sectors, mapped sector alarms, Uncorrectable errors, sector counts that cannot be corrected offline, Ultra ATA Access verification error rate, media errors, major alarms, error alarms, and temperature.  Disk power-on time, stall delay, temporary isolation, and permanent isolation.  This check item displays only the items that the disk has a problem with</w:t>
      </w:r>
      <w:r>
        <w:rPr>
          <w:rFonts w:hint="eastAsia" w:cs="Open Sans"/>
          <w:lang w:val="en-US" w:eastAsia="zh-CN"/>
        </w:rPr>
        <w:t>.</w:t>
      </w:r>
    </w:p>
    <w:tbl>
      <w:tblPr>
        <w:tblStyle w:val="28"/>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05"/>
        <w:gridCol w:w="1073"/>
        <w:gridCol w:w="1719"/>
        <w:gridCol w:w="1062"/>
        <w:gridCol w:w="1096"/>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Host</w:t>
            </w:r>
          </w:p>
        </w:tc>
        <w:tc>
          <w:tcPr>
            <w:tcW w:w="1105"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Model</w:t>
            </w:r>
          </w:p>
        </w:tc>
        <w:tc>
          <w:tcPr>
            <w:tcW w:w="1073"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S</w:t>
            </w:r>
            <w:r>
              <w:rPr>
                <w:rFonts w:hint="default" w:cs="Open Sans"/>
                <w:lang w:val="en-US" w:eastAsia="zh-CN"/>
              </w:rPr>
              <w:t>erial number</w:t>
            </w:r>
          </w:p>
        </w:tc>
        <w:tc>
          <w:tcPr>
            <w:tcW w:w="1719"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Check Item</w:t>
            </w:r>
          </w:p>
        </w:tc>
        <w:tc>
          <w:tcPr>
            <w:tcW w:w="1062"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Current value</w:t>
            </w:r>
          </w:p>
          <w:p>
            <w:pPr>
              <w:pStyle w:val="98"/>
              <w:widowControl/>
              <w:snapToGrid w:val="0"/>
              <w:rPr>
                <w:rFonts w:hint="eastAsia" w:cs="Open Sans"/>
                <w:lang w:val="en-US" w:eastAsia="zh-CN"/>
              </w:rPr>
            </w:pPr>
          </w:p>
        </w:tc>
        <w:tc>
          <w:tcPr>
            <w:tcW w:w="1096"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Reference value</w:t>
            </w:r>
          </w:p>
        </w:tc>
        <w:tc>
          <w:tcPr>
            <w:tcW w:w="193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hint="default" w:cs="Open Sans"/>
              </w:rPr>
            </w:pPr>
            <w:r>
              <w:rPr>
                <w:rFonts w:hint="default" w:cs="Open Sans"/>
              </w:rPr>
              <w:t>{%tr if “smart_info” 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center"/>
          </w:tcPr>
          <w:p>
            <w:pPr>
              <w:pStyle w:val="91"/>
              <w:widowControl/>
              <w:snapToGrid w:val="0"/>
              <w:rPr>
                <w:rFonts w:hint="default" w:cs="Open Sans"/>
              </w:rPr>
            </w:pPr>
            <w:r>
              <w:rPr>
                <w:rFonts w:hint="default" w:cs="Open Sans"/>
              </w:rPr>
              <w:t>{%tr for host, host_dict in hardware_health_check_que.smart_info.items()%}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center"/>
          </w:tcPr>
          <w:p>
            <w:pPr>
              <w:pStyle w:val="91"/>
              <w:widowControl/>
              <w:snapToGrid w:val="0"/>
              <w:rPr>
                <w:rFonts w:hint="default" w:cs="Open Sans"/>
              </w:rPr>
            </w:pPr>
            <w:r>
              <w:rPr>
                <w:rFonts w:hint="eastAsia" w:cs="Open Sans"/>
              </w:rPr>
              <w:t xml:space="preserve">{%tr for </w:t>
            </w:r>
            <w:r>
              <w:rPr>
                <w:rFonts w:hint="eastAsia" w:cs="Open Sans"/>
                <w:lang w:val="en-US" w:eastAsia="zh-CN"/>
              </w:rPr>
              <w:t xml:space="preserve">sn, smart_dict </w:t>
            </w:r>
            <w:r>
              <w:rPr>
                <w:rFonts w:hint="eastAsia" w:cs="Open Sans"/>
              </w:rPr>
              <w:t xml:space="preserve">in </w:t>
            </w:r>
            <w:r>
              <w:rPr>
                <w:rFonts w:hint="eastAsia" w:cs="Open Sans"/>
                <w:lang w:val="en-US" w:eastAsia="zh-CN"/>
              </w:rPr>
              <w:t>host_dict.items()</w:t>
            </w:r>
            <w:r>
              <w:rPr>
                <w:rFonts w:hint="eastAsia" w:cs="Open S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center"/>
          </w:tcPr>
          <w:p>
            <w:pPr>
              <w:pStyle w:val="91"/>
              <w:widowControl/>
              <w:snapToGrid w:val="0"/>
              <w:rPr>
                <w:rFonts w:hint="default" w:cs="Open Sans"/>
              </w:rPr>
            </w:pPr>
            <w:r>
              <w:rPr>
                <w:rFonts w:hint="eastAsia" w:cs="Open Sans"/>
              </w:rPr>
              <w:t xml:space="preserve">{%tr for item in </w:t>
            </w:r>
            <w:r>
              <w:rPr>
                <w:rFonts w:hint="eastAsia" w:cs="Open Sans"/>
                <w:lang w:val="en-US" w:eastAsia="zh-CN"/>
              </w:rPr>
              <w:t>smart_dict</w:t>
            </w:r>
            <w:r>
              <w:rPr>
                <w:rFonts w:hint="eastAsia" w:cs="Open S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Align w:val="center"/>
          </w:tcPr>
          <w:p>
            <w:pPr>
              <w:pStyle w:val="91"/>
              <w:widowControl/>
              <w:snapToGrid w:val="0"/>
              <w:rPr>
                <w:rFonts w:hint="eastAsia" w:cs="Open Sans"/>
              </w:rPr>
            </w:pPr>
            <w:r>
              <w:rPr>
                <w:rFonts w:hint="eastAsia" w:cs="Open Sans"/>
              </w:rPr>
              <w:t>{%vm%}{{</w:t>
            </w:r>
            <w:r>
              <w:rPr>
                <w:rFonts w:hint="eastAsia" w:cs="Open Sans"/>
                <w:lang w:val="en-US" w:eastAsia="zh-CN"/>
              </w:rPr>
              <w:t>host</w:t>
            </w:r>
            <w:r>
              <w:rPr>
                <w:rFonts w:hint="eastAsia" w:cs="Open Sans"/>
              </w:rPr>
              <w:t>}}</w:t>
            </w:r>
          </w:p>
        </w:tc>
        <w:tc>
          <w:tcPr>
            <w:tcW w:w="1105" w:type="dxa"/>
            <w:vAlign w:val="center"/>
          </w:tcPr>
          <w:p>
            <w:pPr>
              <w:pStyle w:val="91"/>
              <w:widowControl/>
              <w:snapToGrid w:val="0"/>
              <w:rPr>
                <w:rFonts w:hint="eastAsia" w:cs="Open Sans"/>
              </w:rPr>
            </w:pPr>
            <w:r>
              <w:rPr>
                <w:rFonts w:hint="eastAsia" w:cs="Open Sans"/>
              </w:rPr>
              <w:t>{%vm%}{{</w:t>
            </w:r>
            <w:r>
              <w:rPr>
                <w:rFonts w:hint="eastAsia" w:cs="Open Sans"/>
                <w:lang w:val="en-US" w:eastAsia="zh-CN"/>
              </w:rPr>
              <w:t>smart_dict[0]</w:t>
            </w:r>
            <w:r>
              <w:rPr>
                <w:rFonts w:hint="eastAsia" w:cs="Open Sans"/>
              </w:rPr>
              <w:t>.model</w:t>
            </w:r>
            <w:r>
              <w:rPr>
                <w:rFonts w:hint="eastAsia" w:cs="Open Sans"/>
                <w:lang w:val="en-US" w:eastAsia="zh-CN"/>
              </w:rPr>
              <w:t>.value</w:t>
            </w:r>
            <w:r>
              <w:rPr>
                <w:rFonts w:hint="eastAsia" w:cs="Open Sans"/>
              </w:rPr>
              <w:t>}}</w:t>
            </w:r>
          </w:p>
        </w:tc>
        <w:tc>
          <w:tcPr>
            <w:tcW w:w="1073" w:type="dxa"/>
            <w:vAlign w:val="center"/>
          </w:tcPr>
          <w:p>
            <w:pPr>
              <w:pStyle w:val="91"/>
              <w:widowControl/>
              <w:snapToGrid w:val="0"/>
              <w:rPr>
                <w:rFonts w:hint="eastAsia" w:cs="Open Sans"/>
              </w:rPr>
            </w:pPr>
            <w:r>
              <w:rPr>
                <w:rFonts w:hint="eastAsia" w:cs="Open Sans"/>
              </w:rPr>
              <w:t>{%vm%}{{</w:t>
            </w:r>
            <w:r>
              <w:rPr>
                <w:rFonts w:hint="eastAsia" w:cs="Open Sans"/>
                <w:lang w:val="en-US" w:eastAsia="zh-CN"/>
              </w:rPr>
              <w:t>sn</w:t>
            </w:r>
            <w:r>
              <w:rPr>
                <w:rFonts w:hint="eastAsia" w:cs="Open Sans"/>
              </w:rPr>
              <w:t>}}</w:t>
            </w:r>
          </w:p>
        </w:tc>
        <w:tc>
          <w:tcPr>
            <w:tcW w:w="1719" w:type="dxa"/>
            <w:vAlign w:val="center"/>
          </w:tcPr>
          <w:p>
            <w:pPr>
              <w:pStyle w:val="91"/>
              <w:widowControl/>
              <w:snapToGrid w:val="0"/>
              <w:rPr>
                <w:rFonts w:hint="eastAsia" w:cs="Open Sans"/>
              </w:rPr>
            </w:pPr>
            <w:r>
              <w:rPr>
                <w:rFonts w:hint="eastAsia" w:cs="Open Sans"/>
              </w:rPr>
              <w:t>{{item.</w:t>
            </w:r>
            <w:r>
              <w:rPr>
                <w:rFonts w:hint="eastAsia" w:cs="Open Sans"/>
                <w:lang w:val="en-US" w:eastAsia="zh-CN"/>
              </w:rPr>
              <w:t>check_item</w:t>
            </w:r>
            <w:r>
              <w:rPr>
                <w:rFonts w:hint="eastAsia" w:cs="Open Sans"/>
              </w:rPr>
              <w:t>}}</w:t>
            </w:r>
          </w:p>
        </w:tc>
        <w:tc>
          <w:tcPr>
            <w:tcW w:w="1062" w:type="dxa"/>
            <w:vAlign w:val="center"/>
          </w:tcPr>
          <w:p>
            <w:pPr>
              <w:pStyle w:val="91"/>
              <w:widowControl/>
              <w:snapToGrid w:val="0"/>
              <w:rPr>
                <w:rFonts w:hint="eastAsia" w:cs="Open Sans"/>
              </w:rPr>
            </w:pPr>
            <w:r>
              <w:rPr>
                <w:rFonts w:hint="eastAsia" w:cs="Open Sans"/>
              </w:rPr>
              <w:t>{{item.</w:t>
            </w:r>
            <w:r>
              <w:rPr>
                <w:rFonts w:hint="eastAsia" w:cs="Open Sans"/>
                <w:lang w:val="en-US" w:eastAsia="zh-CN"/>
              </w:rPr>
              <w:t>cur_value.i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cur_value.v</w:t>
            </w:r>
            <w:r>
              <w:rPr>
                <w:rFonts w:hint="eastAsia" w:cs="Open Sans"/>
              </w:rPr>
              <w:t>}}</w:t>
            </w:r>
          </w:p>
        </w:tc>
        <w:tc>
          <w:tcPr>
            <w:tcW w:w="1096" w:type="dxa"/>
            <w:vAlign w:val="center"/>
          </w:tcPr>
          <w:p>
            <w:pPr>
              <w:pStyle w:val="91"/>
              <w:widowControl/>
              <w:snapToGrid w:val="0"/>
              <w:rPr>
                <w:rFonts w:hint="eastAsia" w:cs="Open Sans"/>
              </w:rPr>
            </w:pPr>
            <w:r>
              <w:rPr>
                <w:rFonts w:hint="eastAsia" w:cs="Open Sans"/>
              </w:rPr>
              <w:t>{{item.</w:t>
            </w:r>
            <w:r>
              <w:rPr>
                <w:rFonts w:hint="eastAsia" w:cs="Open Sans"/>
                <w:lang w:val="en-US" w:eastAsia="zh-CN"/>
              </w:rPr>
              <w:t>ref_value</w:t>
            </w:r>
            <w:r>
              <w:rPr>
                <w:rFonts w:hint="eastAsia" w:cs="Open Sans"/>
              </w:rPr>
              <w:t>}}</w:t>
            </w:r>
          </w:p>
        </w:tc>
        <w:tc>
          <w:tcPr>
            <w:tcW w:w="1934" w:type="dxa"/>
            <w:vAlign w:val="center"/>
          </w:tcPr>
          <w:p>
            <w:pPr>
              <w:pStyle w:val="91"/>
              <w:widowControl/>
              <w:snapToGrid w:val="0"/>
              <w:rPr>
                <w:rFonts w:hint="eastAsia"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39" o:spid="_x0000_s1039" o:spt="75" type="#_x0000_t75" style="position:absolute;left:0pt;margin-left:0pt;margin-top:3.4pt;height:14.3pt;width:12.95pt;mso-wrap-distance-bottom:0pt;mso-wrap-distance-left:9pt;mso-wrap-distance-right:9pt;mso-wrap-distance-top:0pt;z-index:25167360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position w:val="-6"/>
                <w:sz w:val="24"/>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position w:val="-6"/>
                <w:sz w:val="24"/>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5" w:type="dxa"/>
            <w:gridSpan w:val="7"/>
            <w:vAlign w:val="top"/>
          </w:tcPr>
          <w:p>
            <w:pPr>
              <w:pStyle w:val="91"/>
              <w:widowControl/>
              <w:snapToGrid w:val="0"/>
              <w:rPr>
                <w:rFonts w:cs="Open Sans"/>
              </w:rPr>
            </w:pPr>
            <w:r>
              <w:rPr>
                <w:rFonts w:cs="Open Sans"/>
              </w:rPr>
              <w:t>{%tr endif%}</w:t>
            </w:r>
          </w:p>
        </w:tc>
      </w:tr>
    </w:tbl>
    <w:p>
      <w:pPr>
        <w:pStyle w:val="80"/>
        <w:widowControl/>
        <w:snapToGrid w:val="0"/>
        <w:rPr>
          <w:rFonts w:hint="eastAsia" w:cs="Open Sans"/>
        </w:rPr>
      </w:pPr>
    </w:p>
    <w:p>
      <w:pPr>
        <w:pStyle w:val="83"/>
        <w:ind w:left="0" w:leftChars="0" w:firstLine="0" w:firstLineChars="0"/>
      </w:pPr>
      <w:bookmarkStart w:id="46" w:name="_Toc28886"/>
      <w:r>
        <w:rPr>
          <w:rFonts w:hint="eastAsia" w:eastAsia="宋体"/>
          <w:lang w:val="en-US" w:eastAsia="zh-CN"/>
        </w:rPr>
        <w:t xml:space="preserve">HDD </w:t>
      </w:r>
      <w:r>
        <w:rPr>
          <w:rFonts w:hint="default"/>
        </w:rPr>
        <w:t>Health</w:t>
      </w:r>
      <w:bookmarkEnd w:id="46"/>
    </w:p>
    <w:p>
      <w:pPr>
        <w:pStyle w:val="80"/>
        <w:widowControl/>
        <w:snapToGrid w:val="0"/>
        <w:rPr>
          <w:rFonts w:cs="Open Sans"/>
        </w:rPr>
      </w:pPr>
      <w:r>
        <w:rPr>
          <w:rFonts w:cs="Open Sans"/>
        </w:rPr>
        <w:t>Check whether the HDDs of nodes are online, whether the utilization and RPM of a single HDD meet the minimum requirements.</w:t>
      </w:r>
    </w:p>
    <w:tbl>
      <w:tblPr>
        <w:tblStyle w:val="28"/>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23"/>
        <w:gridCol w:w="923"/>
        <w:gridCol w:w="9"/>
        <w:gridCol w:w="914"/>
        <w:gridCol w:w="920"/>
        <w:gridCol w:w="3"/>
        <w:gridCol w:w="923"/>
        <w:gridCol w:w="936"/>
        <w:gridCol w:w="914"/>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923" w:type="dxa"/>
            <w:shd w:val="clear" w:color="auto" w:fill="00B0F0"/>
            <w:vAlign w:val="top"/>
          </w:tcPr>
          <w:p>
            <w:pPr>
              <w:pStyle w:val="98"/>
              <w:widowControl/>
              <w:snapToGrid w:val="0"/>
              <w:rPr>
                <w:rFonts w:hint="default" w:cs="Open Sans"/>
                <w:lang w:val="en-US" w:eastAsia="zh-CN"/>
              </w:rPr>
            </w:pPr>
            <w:r>
              <w:rPr>
                <w:rFonts w:hint="eastAsia" w:cs="Open Sans"/>
                <w:lang w:val="en-US" w:eastAsia="zh-CN"/>
              </w:rPr>
              <w:t>Host</w:t>
            </w:r>
          </w:p>
        </w:tc>
        <w:tc>
          <w:tcPr>
            <w:tcW w:w="923"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Model</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Firmware version</w:t>
            </w:r>
          </w:p>
        </w:tc>
        <w:tc>
          <w:tcPr>
            <w:tcW w:w="923" w:type="dxa"/>
            <w:gridSpan w:val="2"/>
            <w:shd w:val="clear" w:color="auto" w:fill="00B0F0"/>
            <w:vAlign w:val="top"/>
          </w:tcPr>
          <w:p>
            <w:pPr>
              <w:pStyle w:val="98"/>
              <w:widowControl/>
              <w:snapToGrid w:val="0"/>
              <w:rPr>
                <w:rFonts w:hint="eastAsia" w:cs="Open Sans"/>
                <w:lang w:val="en-US" w:eastAsia="zh-CN"/>
              </w:rPr>
            </w:pPr>
            <w:r>
              <w:rPr>
                <w:rFonts w:hint="eastAsia" w:cs="Open Sans"/>
                <w:lang w:val="en-US" w:eastAsia="zh-CN"/>
              </w:rPr>
              <w:t>C</w:t>
            </w:r>
            <w:r>
              <w:rPr>
                <w:rFonts w:hint="default" w:cs="Open Sans"/>
                <w:lang w:val="en-US" w:eastAsia="zh-CN"/>
              </w:rPr>
              <w:t>apacity</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Disk Nam</w:t>
            </w:r>
            <w:r>
              <w:rPr>
                <w:rFonts w:hint="eastAsia" w:cs="Open Sans"/>
                <w:lang w:val="en-US" w:eastAsia="zh-CN"/>
              </w:rPr>
              <w:t>e</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Disk Status</w:t>
            </w:r>
          </w:p>
        </w:tc>
        <w:tc>
          <w:tcPr>
            <w:tcW w:w="936"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Disk RPM</w:t>
            </w:r>
          </w:p>
        </w:tc>
        <w:tc>
          <w:tcPr>
            <w:tcW w:w="91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DISK power on hours</w:t>
            </w:r>
          </w:p>
        </w:tc>
        <w:tc>
          <w:tcPr>
            <w:tcW w:w="92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top"/>
          </w:tcPr>
          <w:p>
            <w:pPr>
              <w:pStyle w:val="91"/>
              <w:widowControl/>
              <w:snapToGrid w:val="0"/>
              <w:rPr>
                <w:rFonts w:hint="default" w:cs="Open Sans"/>
              </w:rPr>
            </w:pPr>
            <w:r>
              <w:rPr>
                <w:rFonts w:hint="default" w:cs="Open Sans"/>
              </w:rPr>
              <w:t>{%tr if “hdd”in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center"/>
          </w:tcPr>
          <w:p>
            <w:pPr>
              <w:pStyle w:val="91"/>
              <w:widowControl/>
              <w:snapToGrid w:val="0"/>
              <w:rPr>
                <w:rFonts w:hint="default" w:cs="Open Sans"/>
              </w:rPr>
            </w:pPr>
            <w:r>
              <w:rPr>
                <w:rFonts w:hint="default" w:cs="Open Sans"/>
              </w:rPr>
              <w:t>{%tr for item in hardware_health_check_que.hdd%}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923" w:type="dxa"/>
            <w:vAlign w:val="center"/>
          </w:tcPr>
          <w:p>
            <w:pPr>
              <w:pStyle w:val="91"/>
              <w:widowControl/>
              <w:snapToGrid w:val="0"/>
              <w:rPr>
                <w:rFonts w:hint="default" w:cs="Open Sans"/>
              </w:rPr>
            </w:pPr>
            <w:r>
              <w:rPr>
                <w:rFonts w:hint="eastAsia" w:cs="Open Sans"/>
              </w:rPr>
              <w:t>{{item.</w:t>
            </w:r>
            <w:r>
              <w:rPr>
                <w:rFonts w:hint="eastAsia" w:cs="Open Sans"/>
                <w:lang w:val="en-US" w:eastAsia="zh-CN"/>
              </w:rPr>
              <w:t>host</w:t>
            </w:r>
            <w:r>
              <w:rPr>
                <w:rFonts w:hint="eastAsia" w:cs="Open Sans"/>
              </w:rPr>
              <w:t>}}</w:t>
            </w:r>
          </w:p>
        </w:tc>
        <w:tc>
          <w:tcPr>
            <w:tcW w:w="923" w:type="dxa"/>
            <w:vAlign w:val="center"/>
          </w:tcPr>
          <w:p>
            <w:pPr>
              <w:pStyle w:val="91"/>
              <w:widowControl/>
              <w:snapToGrid w:val="0"/>
              <w:rPr>
                <w:rFonts w:hint="default" w:cs="Open Sans"/>
              </w:rPr>
            </w:pPr>
            <w:r>
              <w:rPr>
                <w:rFonts w:hint="eastAsia" w:cs="Open Sans"/>
              </w:rPr>
              <w:t>{{item.model</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item.model</w:t>
            </w:r>
            <w:r>
              <w:rPr>
                <w:rFonts w:hint="eastAsia" w:cs="Open Sans"/>
                <w:lang w:val="en-US" w:eastAsia="zh-CN"/>
              </w:rPr>
              <w:t>.v</w:t>
            </w:r>
            <w:r>
              <w:rPr>
                <w:rFonts w:hint="eastAsia" w:cs="Open Sans"/>
              </w:rPr>
              <w:t>}}</w:t>
            </w:r>
          </w:p>
        </w:tc>
        <w:tc>
          <w:tcPr>
            <w:tcW w:w="932" w:type="dxa"/>
            <w:gridSpan w:val="2"/>
            <w:vAlign w:val="center"/>
          </w:tcPr>
          <w:p>
            <w:pPr>
              <w:pStyle w:val="91"/>
              <w:widowControl/>
              <w:snapToGrid w:val="0"/>
              <w:rPr>
                <w:rFonts w:hint="default" w:cs="Open Sans"/>
              </w:rPr>
            </w:pPr>
            <w:r>
              <w:rPr>
                <w:rFonts w:hint="eastAsia" w:cs="Open Sans"/>
              </w:rPr>
              <w:t>{{item.firmware}}</w:t>
            </w:r>
          </w:p>
        </w:tc>
        <w:tc>
          <w:tcPr>
            <w:tcW w:w="914" w:type="dxa"/>
            <w:vAlign w:val="center"/>
          </w:tcPr>
          <w:p>
            <w:pPr>
              <w:pStyle w:val="91"/>
              <w:widowControl/>
              <w:snapToGrid w:val="0"/>
              <w:rPr>
                <w:rFonts w:hint="default" w:cs="Open Sans"/>
              </w:rPr>
            </w:pPr>
            <w:r>
              <w:rPr>
                <w:rFonts w:hint="eastAsia" w:cs="Open Sans"/>
              </w:rPr>
              <w:t>{{item.capacity}}</w:t>
            </w:r>
          </w:p>
        </w:tc>
        <w:tc>
          <w:tcPr>
            <w:tcW w:w="920" w:type="dxa"/>
            <w:vAlign w:val="center"/>
          </w:tcPr>
          <w:p>
            <w:pPr>
              <w:pStyle w:val="91"/>
              <w:widowControl/>
              <w:snapToGrid w:val="0"/>
              <w:rPr>
                <w:rFonts w:hint="default" w:cs="Open Sans"/>
              </w:rPr>
            </w:pPr>
            <w:r>
              <w:rPr>
                <w:rFonts w:hint="eastAsia" w:cs="Open Sans"/>
              </w:rPr>
              <w:t>{{item.disk_obj}}</w:t>
            </w:r>
          </w:p>
        </w:tc>
        <w:tc>
          <w:tcPr>
            <w:tcW w:w="926" w:type="dxa"/>
            <w:gridSpan w:val="2"/>
            <w:vAlign w:val="center"/>
          </w:tcPr>
          <w:p>
            <w:pPr>
              <w:pStyle w:val="91"/>
              <w:widowControl/>
              <w:snapToGrid w:val="0"/>
              <w:rPr>
                <w:rFonts w:hint="default" w:cs="Open Sans"/>
              </w:rPr>
            </w:pPr>
            <w:r>
              <w:rPr>
                <w:rFonts w:hint="eastAsia" w:cs="Open Sans"/>
              </w:rPr>
              <w:t>{{item.disk_status</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item.disk_status</w:t>
            </w:r>
            <w:r>
              <w:rPr>
                <w:rFonts w:hint="eastAsia" w:cs="Open Sans"/>
                <w:lang w:val="en-US" w:eastAsia="zh-CN"/>
              </w:rPr>
              <w:t>.v</w:t>
            </w:r>
            <w:r>
              <w:rPr>
                <w:rFonts w:hint="eastAsia" w:cs="Open Sans"/>
              </w:rPr>
              <w:t>}}</w:t>
            </w:r>
          </w:p>
        </w:tc>
        <w:tc>
          <w:tcPr>
            <w:tcW w:w="936" w:type="dxa"/>
            <w:vAlign w:val="center"/>
          </w:tcPr>
          <w:p>
            <w:pPr>
              <w:pStyle w:val="91"/>
              <w:widowControl/>
              <w:snapToGrid w:val="0"/>
              <w:rPr>
                <w:rFonts w:hint="default" w:cs="Open Sans"/>
              </w:rPr>
            </w:pPr>
            <w:r>
              <w:rPr>
                <w:rFonts w:hint="eastAsia" w:cs="Open Sans"/>
              </w:rPr>
              <w:t>{{item.rotate_rate</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item.rotate_rate</w:t>
            </w:r>
            <w:r>
              <w:rPr>
                <w:rFonts w:hint="eastAsia" w:cs="Open Sans"/>
                <w:lang w:val="en-US" w:eastAsia="zh-CN"/>
              </w:rPr>
              <w:t>.v</w:t>
            </w:r>
            <w:r>
              <w:rPr>
                <w:rFonts w:hint="eastAsia" w:cs="Open Sans"/>
              </w:rPr>
              <w:t>}}</w:t>
            </w:r>
          </w:p>
        </w:tc>
        <w:tc>
          <w:tcPr>
            <w:tcW w:w="914" w:type="dxa"/>
            <w:vAlign w:val="center"/>
          </w:tcPr>
          <w:p>
            <w:pPr>
              <w:pStyle w:val="91"/>
              <w:widowControl/>
              <w:snapToGrid w:val="0"/>
              <w:rPr>
                <w:rFonts w:hint="default" w:cs="Open Sans"/>
              </w:rPr>
            </w:pPr>
            <w:r>
              <w:rPr>
                <w:rFonts w:hint="eastAsia" w:cs="Open Sans"/>
              </w:rPr>
              <w:t>{{item.power_on_hours</w:t>
            </w:r>
            <w:r>
              <w:rPr>
                <w:rFonts w:hint="eastAsia" w:cs="Open Sans"/>
                <w:lang w:val="en-US" w:eastAsia="zh-CN"/>
              </w:rPr>
              <w:t>.i</w:t>
            </w:r>
            <w:r>
              <w:rPr>
                <w:rFonts w:hint="eastAsia" w:cs="Open Sans"/>
              </w:rPr>
              <w:t>}}{{</w:t>
            </w:r>
            <w:r>
              <w:rPr>
                <w:rFonts w:hint="eastAsia" w:cs="Open Sans"/>
                <w:lang w:val="en-US" w:eastAsia="zh-CN"/>
              </w:rPr>
              <w:t xml:space="preserve">r </w:t>
            </w:r>
            <w:r>
              <w:rPr>
                <w:rFonts w:hint="eastAsia" w:cs="Open Sans"/>
              </w:rPr>
              <w:t>item.power_on_hours</w:t>
            </w:r>
            <w:r>
              <w:rPr>
                <w:rFonts w:hint="eastAsia" w:cs="Open Sans"/>
                <w:lang w:val="en-US" w:eastAsia="zh-CN"/>
              </w:rPr>
              <w:t>.v</w:t>
            </w:r>
            <w:r>
              <w:rPr>
                <w:rFonts w:hint="eastAsia" w:cs="Open Sans"/>
              </w:rPr>
              <w:t>}}</w:t>
            </w:r>
          </w:p>
        </w:tc>
        <w:tc>
          <w:tcPr>
            <w:tcW w:w="924" w:type="dxa"/>
            <w:vAlign w:val="center"/>
          </w:tcPr>
          <w:p>
            <w:pPr>
              <w:pStyle w:val="91"/>
              <w:widowControl/>
              <w:snapToGrid w:val="0"/>
              <w:rPr>
                <w:rFonts w:hint="default"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40" o:spid="_x0000_s1040" o:spt="75" type="#_x0000_t75" style="position:absolute;left:0pt;margin-left:0pt;margin-top:3.4pt;height:14.3pt;width:12.95pt;mso-wrap-distance-bottom:0pt;mso-wrap-distance-left:9pt;mso-wrap-distance-right:9pt;mso-wrap-distance-top:0pt;z-index:251674624;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2" w:type="dxa"/>
            <w:gridSpan w:val="11"/>
            <w:vAlign w:val="top"/>
          </w:tcPr>
          <w:p>
            <w:pPr>
              <w:pStyle w:val="91"/>
              <w:widowControl/>
              <w:snapToGrid w:val="0"/>
              <w:rPr>
                <w:rFonts w:cs="Open Sans"/>
              </w:rPr>
            </w:pPr>
            <w:r>
              <w:rPr>
                <w:rFonts w:cs="Open Sans"/>
              </w:rPr>
              <w:t>{%tr endif%}</w:t>
            </w:r>
          </w:p>
        </w:tc>
      </w:tr>
    </w:tbl>
    <w:p>
      <w:pPr>
        <w:pStyle w:val="80"/>
        <w:widowControl/>
        <w:snapToGrid w:val="0"/>
        <w:rPr>
          <w:rFonts w:cs="Open Sans"/>
        </w:rPr>
      </w:pPr>
    </w:p>
    <w:p>
      <w:pPr>
        <w:pStyle w:val="83"/>
        <w:ind w:left="0" w:leftChars="0" w:firstLine="0" w:firstLineChars="0"/>
      </w:pPr>
      <w:bookmarkStart w:id="47" w:name="_Toc9986"/>
      <w:r>
        <w:rPr>
          <w:rFonts w:hint="eastAsia" w:eastAsia="宋体"/>
          <w:lang w:val="en-US" w:eastAsia="zh-CN"/>
        </w:rPr>
        <w:t xml:space="preserve">SSD </w:t>
      </w:r>
      <w:r>
        <w:rPr>
          <w:rFonts w:hint="default"/>
        </w:rPr>
        <w:t>Health</w:t>
      </w:r>
      <w:bookmarkEnd w:id="47"/>
    </w:p>
    <w:p>
      <w:pPr>
        <w:pStyle w:val="80"/>
        <w:widowControl/>
        <w:snapToGrid w:val="0"/>
        <w:rPr>
          <w:rFonts w:cs="Open Sans"/>
        </w:rPr>
      </w:pPr>
      <w:r>
        <w:rPr>
          <w:rFonts w:cs="Open Sans"/>
        </w:rPr>
        <w:t>Check whether the SSDs of nodes are online, whether the utilization, interface, temperature, lifetime, and performance of a single SSD meet the requirements, and whether HCI supports the discard (TRIM) command.</w:t>
      </w:r>
    </w:p>
    <w:tbl>
      <w:tblPr>
        <w:tblStyle w:val="28"/>
        <w:tblW w:w="10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23"/>
        <w:gridCol w:w="923"/>
        <w:gridCol w:w="9"/>
        <w:gridCol w:w="914"/>
        <w:gridCol w:w="923"/>
        <w:gridCol w:w="923"/>
        <w:gridCol w:w="920"/>
        <w:gridCol w:w="3"/>
        <w:gridCol w:w="920"/>
        <w:gridCol w:w="3"/>
        <w:gridCol w:w="933"/>
        <w:gridCol w:w="3"/>
        <w:gridCol w:w="911"/>
        <w:gridCol w:w="3"/>
        <w:gridCol w:w="921"/>
        <w:gridCol w:w="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923" w:type="dxa"/>
            <w:shd w:val="clear" w:color="auto" w:fill="00B0F0"/>
            <w:vAlign w:val="top"/>
          </w:tcPr>
          <w:p>
            <w:pPr>
              <w:pStyle w:val="98"/>
              <w:widowControl/>
              <w:snapToGrid w:val="0"/>
              <w:rPr>
                <w:rFonts w:hint="default" w:cs="Open Sans"/>
                <w:lang w:val="en-US" w:eastAsia="zh-CN"/>
              </w:rPr>
            </w:pPr>
            <w:r>
              <w:rPr>
                <w:rFonts w:hint="eastAsia" w:cs="Open Sans"/>
                <w:lang w:val="en-US" w:eastAsia="zh-CN"/>
              </w:rPr>
              <w:t>Host</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SSD Compatibility</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SSD Name</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SSD Firmware</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SSD Status</w:t>
            </w:r>
          </w:p>
        </w:tc>
        <w:tc>
          <w:tcPr>
            <w:tcW w:w="92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SSD Cache Disk Capacity</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SSD Operation Mode</w:t>
            </w:r>
          </w:p>
        </w:tc>
        <w:tc>
          <w:tcPr>
            <w:tcW w:w="923"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SSD Temperature</w:t>
            </w:r>
            <w:bookmarkStart w:id="117" w:name="_GoBack"/>
            <w:bookmarkEnd w:id="117"/>
          </w:p>
        </w:tc>
        <w:tc>
          <w:tcPr>
            <w:tcW w:w="936"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SSD Remaining Lifetime</w:t>
            </w:r>
          </w:p>
        </w:tc>
        <w:tc>
          <w:tcPr>
            <w:tcW w:w="914"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Discard Supported or Not</w:t>
            </w:r>
          </w:p>
        </w:tc>
        <w:tc>
          <w:tcPr>
            <w:tcW w:w="924" w:type="dxa"/>
            <w:gridSpan w:val="2"/>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top"/>
          </w:tcPr>
          <w:p>
            <w:pPr>
              <w:pStyle w:val="91"/>
              <w:widowControl/>
              <w:snapToGrid w:val="0"/>
              <w:rPr>
                <w:rFonts w:hint="default" w:cs="Open Sans"/>
              </w:rPr>
            </w:pPr>
            <w:r>
              <w:rPr>
                <w:rFonts w:hint="default" w:cs="Open Sans"/>
              </w:rPr>
              <w:t>{%tr if “</w:t>
            </w:r>
            <w:r>
              <w:rPr>
                <w:rFonts w:hint="eastAsia" w:cs="Open Sans"/>
                <w:lang w:val="en-US" w:eastAsia="zh-CN"/>
              </w:rPr>
              <w:t>ssd</w:t>
            </w:r>
            <w:r>
              <w:rPr>
                <w:rFonts w:hint="default" w:cs="Open Sans"/>
              </w:rPr>
              <w:t>”in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center"/>
          </w:tcPr>
          <w:p>
            <w:pPr>
              <w:pStyle w:val="91"/>
              <w:widowControl/>
              <w:snapToGrid w:val="0"/>
              <w:rPr>
                <w:rFonts w:hint="default" w:cs="Open Sans"/>
              </w:rPr>
            </w:pPr>
            <w:r>
              <w:rPr>
                <w:rFonts w:hint="default" w:cs="Open Sans"/>
              </w:rPr>
              <w:t>{%tr for item in hardware_health_check_que.</w:t>
            </w:r>
            <w:r>
              <w:rPr>
                <w:rFonts w:hint="eastAsia" w:cs="Open Sans"/>
                <w:lang w:val="en-US" w:eastAsia="zh-CN"/>
              </w:rPr>
              <w:t>ssd</w:t>
            </w:r>
            <w:r>
              <w:rPr>
                <w:rFonts w:hint="default" w:cs="Open S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jc w:val="center"/>
        </w:trPr>
        <w:tc>
          <w:tcPr>
            <w:tcW w:w="923" w:type="dxa"/>
            <w:vAlign w:val="center"/>
          </w:tcPr>
          <w:p>
            <w:pPr>
              <w:pStyle w:val="91"/>
              <w:widowControl/>
              <w:snapToGrid w:val="0"/>
              <w:rPr>
                <w:rFonts w:hint="default" w:cs="Open Sans"/>
              </w:rPr>
            </w:pPr>
            <w:r>
              <w:rPr>
                <w:rFonts w:hint="eastAsia" w:cs="Open Sans"/>
              </w:rPr>
              <w:t>{{item.</w:t>
            </w:r>
            <w:r>
              <w:rPr>
                <w:rFonts w:hint="eastAsia" w:cs="Open Sans"/>
                <w:lang w:val="en-US" w:eastAsia="zh-CN"/>
              </w:rPr>
              <w:t>host</w:t>
            </w:r>
            <w:r>
              <w:rPr>
                <w:rFonts w:hint="eastAsia" w:cs="Open Sans"/>
              </w:rPr>
              <w:t>}}</w:t>
            </w:r>
          </w:p>
        </w:tc>
        <w:tc>
          <w:tcPr>
            <w:tcW w:w="923" w:type="dxa"/>
            <w:vAlign w:val="center"/>
          </w:tcPr>
          <w:p>
            <w:pPr>
              <w:pStyle w:val="91"/>
              <w:widowControl/>
              <w:snapToGrid w:val="0"/>
              <w:rPr>
                <w:rFonts w:hint="default" w:cs="Open Sans"/>
              </w:rPr>
            </w:pPr>
            <w:r>
              <w:rPr>
                <w:rFonts w:hint="eastAsia" w:cs="Open Sans"/>
              </w:rPr>
              <w:t>{{item.SSD_compatibility.i}}{{r item.SSD_compatibility.v}}</w:t>
            </w:r>
          </w:p>
        </w:tc>
        <w:tc>
          <w:tcPr>
            <w:tcW w:w="932" w:type="dxa"/>
            <w:gridSpan w:val="2"/>
            <w:vAlign w:val="center"/>
          </w:tcPr>
          <w:p>
            <w:pPr>
              <w:pStyle w:val="91"/>
              <w:widowControl/>
              <w:snapToGrid w:val="0"/>
              <w:rPr>
                <w:rFonts w:hint="default" w:cs="Open Sans"/>
              </w:rPr>
            </w:pPr>
            <w:r>
              <w:rPr>
                <w:rFonts w:hint="eastAsia" w:cs="Open Sans"/>
              </w:rPr>
              <w:t>{{item.</w:t>
            </w:r>
            <w:r>
              <w:rPr>
                <w:rFonts w:hint="default" w:cs="Open Sans"/>
              </w:rPr>
              <w:t>SSD_obj</w:t>
            </w:r>
            <w:r>
              <w:rPr>
                <w:rFonts w:hint="eastAsia" w:cs="Open Sans"/>
              </w:rPr>
              <w:t>}}</w:t>
            </w:r>
          </w:p>
        </w:tc>
        <w:tc>
          <w:tcPr>
            <w:tcW w:w="914" w:type="dxa"/>
            <w:vAlign w:val="center"/>
          </w:tcPr>
          <w:p>
            <w:pPr>
              <w:pStyle w:val="91"/>
              <w:widowControl/>
              <w:snapToGrid w:val="0"/>
              <w:rPr>
                <w:rFonts w:hint="default" w:cs="Open Sans"/>
              </w:rPr>
            </w:pPr>
            <w:r>
              <w:rPr>
                <w:rFonts w:hint="eastAsia" w:cs="Open Sans"/>
              </w:rPr>
              <w:t>{{item.SSD_firmware.i}}{{r item.SSD_firmware.v}}</w:t>
            </w:r>
          </w:p>
        </w:tc>
        <w:tc>
          <w:tcPr>
            <w:tcW w:w="923" w:type="dxa"/>
            <w:vAlign w:val="center"/>
          </w:tcPr>
          <w:p>
            <w:pPr>
              <w:pStyle w:val="91"/>
              <w:widowControl/>
              <w:snapToGrid w:val="0"/>
              <w:rPr>
                <w:rFonts w:hint="eastAsia" w:cs="Open Sans"/>
              </w:rPr>
            </w:pPr>
            <w:r>
              <w:rPr>
                <w:rFonts w:hint="eastAsia" w:cs="Open Sans"/>
              </w:rPr>
              <w:t>{{item.SSD_status.i}}{{r item.SSD_status.v}}</w:t>
            </w:r>
          </w:p>
        </w:tc>
        <w:tc>
          <w:tcPr>
            <w:tcW w:w="923" w:type="dxa"/>
            <w:vAlign w:val="center"/>
          </w:tcPr>
          <w:p>
            <w:pPr>
              <w:pStyle w:val="91"/>
              <w:widowControl/>
              <w:snapToGrid w:val="0"/>
              <w:rPr>
                <w:rFonts w:hint="eastAsia" w:cs="Open Sans"/>
              </w:rPr>
            </w:pPr>
            <w:r>
              <w:rPr>
                <w:rFonts w:hint="eastAsia" w:cs="Open Sans"/>
              </w:rPr>
              <w:t>{{item.SSD_cache_size.i}}{{r item.SSD_cache_size.v}}</w:t>
            </w:r>
          </w:p>
        </w:tc>
        <w:tc>
          <w:tcPr>
            <w:tcW w:w="920" w:type="dxa"/>
            <w:vAlign w:val="center"/>
          </w:tcPr>
          <w:p>
            <w:pPr>
              <w:pStyle w:val="91"/>
              <w:widowControl/>
              <w:snapToGrid w:val="0"/>
              <w:rPr>
                <w:rFonts w:hint="default" w:cs="Open Sans"/>
              </w:rPr>
            </w:pPr>
            <w:r>
              <w:rPr>
                <w:rFonts w:hint="eastAsia" w:cs="Open Sans"/>
              </w:rPr>
              <w:t>{{item.SSD_negotiation_mode.i}}{{r item.SSD_negotiation_mode.v}}</w:t>
            </w:r>
          </w:p>
        </w:tc>
        <w:tc>
          <w:tcPr>
            <w:tcW w:w="923" w:type="dxa"/>
            <w:gridSpan w:val="2"/>
            <w:vAlign w:val="center"/>
          </w:tcPr>
          <w:p>
            <w:pPr>
              <w:pStyle w:val="91"/>
              <w:widowControl/>
              <w:snapToGrid w:val="0"/>
              <w:rPr>
                <w:rFonts w:hint="default" w:cs="Open Sans"/>
              </w:rPr>
            </w:pPr>
            <w:r>
              <w:rPr>
                <w:rFonts w:hint="eastAsia" w:cs="Open Sans"/>
              </w:rPr>
              <w:t>{{item.SSD_temperature.i}}{{r item.SSD_temperature.v}}</w:t>
            </w:r>
          </w:p>
        </w:tc>
        <w:tc>
          <w:tcPr>
            <w:tcW w:w="936" w:type="dxa"/>
            <w:gridSpan w:val="2"/>
            <w:vAlign w:val="center"/>
          </w:tcPr>
          <w:p>
            <w:pPr>
              <w:pStyle w:val="91"/>
              <w:widowControl/>
              <w:snapToGrid w:val="0"/>
              <w:rPr>
                <w:rFonts w:hint="default" w:cs="Open Sans"/>
              </w:rPr>
            </w:pPr>
            <w:r>
              <w:rPr>
                <w:rFonts w:hint="eastAsia" w:cs="Open Sans"/>
              </w:rPr>
              <w:t>{{item.SSD_lifeper.i}}{{r item.SSD_lifeper.v}}</w:t>
            </w:r>
          </w:p>
        </w:tc>
        <w:tc>
          <w:tcPr>
            <w:tcW w:w="914" w:type="dxa"/>
            <w:gridSpan w:val="2"/>
            <w:vAlign w:val="center"/>
          </w:tcPr>
          <w:p>
            <w:pPr>
              <w:pStyle w:val="91"/>
              <w:widowControl/>
              <w:snapToGrid w:val="0"/>
              <w:rPr>
                <w:rFonts w:hint="default" w:cs="Open Sans"/>
              </w:rPr>
            </w:pPr>
            <w:r>
              <w:rPr>
                <w:rFonts w:hint="eastAsia" w:cs="Open Sans"/>
              </w:rPr>
              <w:t>{{item.discard_support.i}}{{r item.discard_support.v}}</w:t>
            </w:r>
          </w:p>
        </w:tc>
        <w:tc>
          <w:tcPr>
            <w:tcW w:w="924" w:type="dxa"/>
            <w:gridSpan w:val="2"/>
            <w:vAlign w:val="center"/>
          </w:tcPr>
          <w:p>
            <w:pPr>
              <w:pStyle w:val="91"/>
              <w:widowControl/>
              <w:snapToGrid w:val="0"/>
              <w:rPr>
                <w:rFonts w:hint="default"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41" o:spid="_x0000_s1041" o:spt="75" type="#_x0000_t75" style="position:absolute;left:0pt;margin-left:0pt;margin-top:3.4pt;height:14.3pt;width:12.95pt;mso-wrap-distance-bottom:0pt;mso-wrap-distance-left:9pt;mso-wrap-distance-right:9pt;mso-wrap-distance-top:0pt;z-index:251675648;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8" w:type="dxa"/>
            <w:gridSpan w:val="17"/>
            <w:vAlign w:val="top"/>
          </w:tcPr>
          <w:p>
            <w:pPr>
              <w:pStyle w:val="91"/>
              <w:widowControl/>
              <w:snapToGrid w:val="0"/>
              <w:rPr>
                <w:rFonts w:cs="Open Sans"/>
              </w:rPr>
            </w:pPr>
            <w:r>
              <w:rPr>
                <w:rFonts w:cs="Open Sans"/>
              </w:rPr>
              <w:t>{%tr endif%}</w:t>
            </w:r>
          </w:p>
        </w:tc>
      </w:tr>
    </w:tbl>
    <w:p>
      <w:pPr>
        <w:pStyle w:val="80"/>
        <w:widowControl/>
        <w:snapToGrid w:val="0"/>
        <w:rPr>
          <w:rFonts w:cs="Open Sans"/>
        </w:rPr>
      </w:pPr>
    </w:p>
    <w:p>
      <w:pPr>
        <w:pStyle w:val="83"/>
        <w:ind w:left="0" w:leftChars="0" w:firstLine="0" w:firstLineChars="0"/>
      </w:pPr>
      <w:bookmarkStart w:id="48" w:name="_Toc20431"/>
      <w:r>
        <w:rPr>
          <w:rFonts w:hint="eastAsia" w:eastAsia="宋体"/>
          <w:lang w:val="en-US" w:eastAsia="zh-CN"/>
        </w:rPr>
        <w:t>System Disk</w:t>
      </w:r>
      <w:bookmarkEnd w:id="48"/>
    </w:p>
    <w:p>
      <w:pPr>
        <w:pStyle w:val="80"/>
        <w:widowControl/>
        <w:snapToGrid w:val="0"/>
        <w:rPr>
          <w:rFonts w:cs="Open Sans"/>
        </w:rPr>
      </w:pPr>
      <w:r>
        <w:rPr>
          <w:rFonts w:cs="Open Sans"/>
        </w:rPr>
        <w:t>Check the lifetime and status of the system disk, as well as the I/O speed.</w:t>
      </w:r>
    </w:p>
    <w:tbl>
      <w:tblPr>
        <w:tblStyle w:val="28"/>
        <w:tblW w:w="10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05"/>
        <w:gridCol w:w="986"/>
        <w:gridCol w:w="1073"/>
        <w:gridCol w:w="1950"/>
        <w:gridCol w:w="1027"/>
        <w:gridCol w:w="98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Host</w:t>
            </w:r>
          </w:p>
        </w:tc>
        <w:tc>
          <w:tcPr>
            <w:tcW w:w="1105"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Model</w:t>
            </w:r>
          </w:p>
        </w:tc>
        <w:tc>
          <w:tcPr>
            <w:tcW w:w="986"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Capacity</w:t>
            </w:r>
          </w:p>
        </w:tc>
        <w:tc>
          <w:tcPr>
            <w:tcW w:w="107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System Disk Status</w:t>
            </w:r>
          </w:p>
        </w:tc>
        <w:tc>
          <w:tcPr>
            <w:tcW w:w="1950"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Lifetime</w:t>
            </w:r>
          </w:p>
        </w:tc>
        <w:tc>
          <w:tcPr>
            <w:tcW w:w="1027"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Read/Write Rate</w:t>
            </w:r>
          </w:p>
        </w:tc>
        <w:tc>
          <w:tcPr>
            <w:tcW w:w="987"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Weather Only Read</w:t>
            </w:r>
          </w:p>
        </w:tc>
        <w:tc>
          <w:tcPr>
            <w:tcW w:w="193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hint="default" w:cs="Open Sans"/>
              </w:rPr>
            </w:pPr>
            <w:r>
              <w:rPr>
                <w:rFonts w:hint="default" w:cs="Open Sans"/>
              </w:rPr>
              <w:t>{%tr if “</w:t>
            </w:r>
            <w:r>
              <w:rPr>
                <w:rFonts w:hint="eastAsia" w:cs="Open Sans"/>
                <w:lang w:val="en-US" w:eastAsia="zh-CN"/>
              </w:rPr>
              <w:t>sys_ssd</w:t>
            </w:r>
            <w:r>
              <w:rPr>
                <w:rFonts w:hint="default" w:cs="Open Sans"/>
              </w:rPr>
              <w:t>” 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center"/>
          </w:tcPr>
          <w:p>
            <w:pPr>
              <w:pStyle w:val="91"/>
              <w:widowControl/>
              <w:snapToGrid w:val="0"/>
              <w:rPr>
                <w:rFonts w:hint="default" w:cs="Open Sans"/>
              </w:rPr>
            </w:pPr>
            <w:r>
              <w:rPr>
                <w:rFonts w:hint="default" w:cs="Open Sans"/>
              </w:rPr>
              <w:t>{%tr for item in hardware_health_check_que.sys_ssd%}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Align w:val="center"/>
          </w:tcPr>
          <w:p>
            <w:pPr>
              <w:pStyle w:val="91"/>
              <w:widowControl/>
              <w:snapToGrid w:val="0"/>
              <w:rPr>
                <w:rFonts w:hint="eastAsia" w:cs="Open Sans"/>
              </w:rPr>
            </w:pPr>
            <w:r>
              <w:rPr>
                <w:rFonts w:hint="eastAsia" w:cs="Open Sans"/>
                <w:lang w:val="en-US" w:eastAsia="zh-CN"/>
              </w:rPr>
              <w:t>{{item.host}}</w:t>
            </w:r>
          </w:p>
        </w:tc>
        <w:tc>
          <w:tcPr>
            <w:tcW w:w="1105" w:type="dxa"/>
            <w:vAlign w:val="center"/>
          </w:tcPr>
          <w:p>
            <w:pPr>
              <w:pStyle w:val="91"/>
              <w:widowControl/>
              <w:snapToGrid w:val="0"/>
              <w:rPr>
                <w:rFonts w:hint="eastAsia" w:cs="Open Sans"/>
              </w:rPr>
            </w:pPr>
            <w:r>
              <w:rPr>
                <w:rFonts w:hint="eastAsia" w:cs="Open Sans"/>
                <w:lang w:val="en-US" w:eastAsia="zh-CN"/>
              </w:rPr>
              <w:t>{{item.model.i}}{{r item.model.v}}</w:t>
            </w:r>
          </w:p>
        </w:tc>
        <w:tc>
          <w:tcPr>
            <w:tcW w:w="986" w:type="dxa"/>
            <w:vAlign w:val="center"/>
          </w:tcPr>
          <w:p>
            <w:pPr>
              <w:pStyle w:val="91"/>
              <w:widowControl/>
              <w:snapToGrid w:val="0"/>
              <w:rPr>
                <w:rFonts w:hint="eastAsia" w:cs="Open Sans"/>
              </w:rPr>
            </w:pPr>
            <w:r>
              <w:rPr>
                <w:rFonts w:hint="eastAsia" w:cs="Open Sans"/>
                <w:lang w:val="en-US" w:eastAsia="zh-CN"/>
              </w:rPr>
              <w:t>{{item.SSD_size.i}}{{r item.SSD_size.v}}</w:t>
            </w:r>
          </w:p>
        </w:tc>
        <w:tc>
          <w:tcPr>
            <w:tcW w:w="1073" w:type="dxa"/>
            <w:vAlign w:val="center"/>
          </w:tcPr>
          <w:p>
            <w:pPr>
              <w:pStyle w:val="91"/>
              <w:widowControl/>
              <w:snapToGrid w:val="0"/>
              <w:rPr>
                <w:rFonts w:hint="eastAsia" w:cs="Open Sans"/>
              </w:rPr>
            </w:pPr>
            <w:r>
              <w:rPr>
                <w:rFonts w:hint="eastAsia" w:cs="Open Sans"/>
                <w:lang w:val="en-US" w:eastAsia="zh-CN"/>
              </w:rPr>
              <w:t>{{item.SSD_status.i}}{{r item.SSD_status.v}}</w:t>
            </w:r>
          </w:p>
        </w:tc>
        <w:tc>
          <w:tcPr>
            <w:tcW w:w="1950" w:type="dxa"/>
            <w:vAlign w:val="center"/>
          </w:tcPr>
          <w:p>
            <w:pPr>
              <w:pStyle w:val="91"/>
              <w:widowControl/>
              <w:snapToGrid w:val="0"/>
              <w:rPr>
                <w:rFonts w:hint="eastAsia" w:cs="Open Sans"/>
              </w:rPr>
            </w:pPr>
            <w:r>
              <w:rPr>
                <w:rFonts w:hint="eastAsia" w:cs="Open Sans"/>
                <w:lang w:val="en-US" w:eastAsia="zh-CN"/>
              </w:rPr>
              <w:t>{{item.SSD_lifeper.i}}{{r item.SSD_lifeper.v}}</w:t>
            </w:r>
          </w:p>
        </w:tc>
        <w:tc>
          <w:tcPr>
            <w:tcW w:w="1027" w:type="dxa"/>
            <w:vAlign w:val="center"/>
          </w:tcPr>
          <w:p>
            <w:pPr>
              <w:pStyle w:val="91"/>
              <w:widowControl/>
              <w:snapToGrid w:val="0"/>
              <w:rPr>
                <w:rFonts w:hint="eastAsia" w:cs="Open Sans"/>
              </w:rPr>
            </w:pPr>
            <w:r>
              <w:rPr>
                <w:rFonts w:hint="eastAsia" w:cs="Open Sans"/>
                <w:lang w:val="en-US" w:eastAsia="zh-CN"/>
              </w:rPr>
              <w:t>{{item.SSD_velocity.i}}{{r item.SSD_velocity.v}}</w:t>
            </w:r>
          </w:p>
        </w:tc>
        <w:tc>
          <w:tcPr>
            <w:tcW w:w="987" w:type="dxa"/>
            <w:vAlign w:val="center"/>
          </w:tcPr>
          <w:p>
            <w:pPr>
              <w:pStyle w:val="91"/>
              <w:widowControl/>
              <w:snapToGrid w:val="0"/>
              <w:rPr>
                <w:rFonts w:hint="eastAsia" w:cs="Open Sans"/>
              </w:rPr>
            </w:pPr>
            <w:r>
              <w:rPr>
                <w:rFonts w:hint="eastAsia" w:cs="Open Sans"/>
                <w:lang w:val="en-US" w:eastAsia="zh-CN"/>
              </w:rPr>
              <w:t>{{item.only_read.i}}{{r item.only_read.v}}</w:t>
            </w:r>
          </w:p>
        </w:tc>
        <w:tc>
          <w:tcPr>
            <w:tcW w:w="1934" w:type="dxa"/>
            <w:vAlign w:val="center"/>
          </w:tcPr>
          <w:p>
            <w:pPr>
              <w:pStyle w:val="91"/>
              <w:widowControl/>
              <w:snapToGrid w:val="0"/>
              <w:rPr>
                <w:rFonts w:hint="eastAsia" w:cs="Open Sans"/>
              </w:rPr>
            </w:pPr>
            <w:r>
              <w:rPr>
                <w:rFonts w:hint="eastAsia" w:cs="Open Sans"/>
                <w:lang w:val="en-US" w:eastAsia="zh-CN"/>
              </w:rPr>
              <w:t>{{r 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42" o:spid="_x0000_s1042" o:spt="75" type="#_x0000_t75" style="position:absolute;left:0pt;margin-left:0pt;margin-top:3.4pt;height:14.3pt;width:12.95pt;mso-wrap-distance-bottom:0pt;mso-wrap-distance-left:9pt;mso-wrap-distance-right:9pt;mso-wrap-distance-top:0pt;z-index:251676672;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endif%}</w:t>
            </w:r>
          </w:p>
        </w:tc>
      </w:tr>
    </w:tbl>
    <w:p>
      <w:pPr>
        <w:pStyle w:val="80"/>
        <w:widowControl/>
        <w:snapToGrid w:val="0"/>
        <w:rPr>
          <w:rFonts w:cs="Open Sans"/>
        </w:rPr>
      </w:pPr>
    </w:p>
    <w:p>
      <w:pPr>
        <w:pStyle w:val="83"/>
        <w:ind w:left="0" w:leftChars="0" w:firstLine="0" w:firstLineChars="0"/>
      </w:pPr>
      <w:bookmarkStart w:id="49" w:name="_Toc5160"/>
      <w:r>
        <w:rPr>
          <w:rFonts w:hint="default"/>
        </w:rPr>
        <w:t>RAID Card Health</w:t>
      </w:r>
      <w:bookmarkEnd w:id="49"/>
    </w:p>
    <w:p>
      <w:pPr>
        <w:pStyle w:val="80"/>
        <w:widowControl/>
        <w:snapToGrid w:val="0"/>
        <w:rPr>
          <w:rFonts w:cs="Open Sans"/>
        </w:rPr>
      </w:pPr>
      <w:r>
        <w:rPr>
          <w:rFonts w:cs="Open Sans"/>
        </w:rPr>
        <w:t>Check the status and mode of the RAID card</w:t>
      </w:r>
      <w:r>
        <w:rPr>
          <w:rFonts w:hint="eastAsia" w:cs="Open Sans"/>
          <w:lang w:val="en-US" w:eastAsia="zh-CN"/>
        </w:rPr>
        <w:t>, c</w:t>
      </w:r>
      <w:r>
        <w:rPr>
          <w:rFonts w:cs="Open Sans"/>
        </w:rPr>
        <w:t>heck for compatibility SPs of the RAID card</w:t>
      </w:r>
      <w:r>
        <w:rPr>
          <w:rFonts w:hint="eastAsia" w:cs="Open Sans"/>
          <w:lang w:val="en-US" w:eastAsia="zh-CN"/>
        </w:rPr>
        <w:t>, d</w:t>
      </w:r>
      <w:r>
        <w:rPr>
          <w:rFonts w:cs="Open Sans"/>
        </w:rPr>
        <w:t>etecting whether the RAID card supports hot swap</w:t>
      </w:r>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2424"/>
        <w:gridCol w:w="865"/>
        <w:gridCol w:w="1535"/>
        <w:gridCol w:w="1258"/>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Host</w:t>
            </w:r>
          </w:p>
        </w:tc>
        <w:tc>
          <w:tcPr>
            <w:tcW w:w="242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Description</w:t>
            </w:r>
          </w:p>
        </w:tc>
        <w:tc>
          <w:tcPr>
            <w:tcW w:w="865"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Status</w:t>
            </w:r>
          </w:p>
        </w:tc>
        <w:tc>
          <w:tcPr>
            <w:tcW w:w="1535"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RAID card hot plug support detection</w:t>
            </w:r>
          </w:p>
        </w:tc>
        <w:tc>
          <w:tcPr>
            <w:tcW w:w="1258"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RAID Card Compatibility Patch</w:t>
            </w:r>
          </w:p>
        </w:tc>
        <w:tc>
          <w:tcPr>
            <w:tcW w:w="213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cs="Open Sans"/>
              </w:rPr>
            </w:pPr>
            <w:r>
              <w:rPr>
                <w:rFonts w:hint="eastAsia" w:cs="Open Sans"/>
              </w:rPr>
              <w:t xml:space="preserve">{%tr if </w:t>
            </w:r>
            <w:r>
              <w:rPr>
                <w:rFonts w:hint="default" w:cs="Open Sans"/>
                <w:lang w:val="en-US" w:eastAsia="zh-CN"/>
              </w:rPr>
              <w:t>“</w:t>
            </w:r>
            <w:r>
              <w:rPr>
                <w:rFonts w:hint="eastAsia" w:cs="Open Sans"/>
              </w:rPr>
              <w:t>raid</w:t>
            </w:r>
            <w:r>
              <w:rPr>
                <w:rFonts w:hint="default" w:cs="Open Sans"/>
                <w:lang w:val="en-US" w:eastAsia="zh-CN"/>
              </w:rPr>
              <w:t>”</w:t>
            </w:r>
            <w:r>
              <w:rPr>
                <w:rFonts w:hint="eastAsia" w:cs="Open Sans"/>
              </w:rPr>
              <w:t xml:space="preserve"> 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hint="eastAsia" w:cs="Open Sans"/>
              </w:rPr>
            </w:pPr>
            <w:r>
              <w:rPr>
                <w:rFonts w:hint="eastAsia" w:cs="Open Sans"/>
              </w:rPr>
              <w:t>{%tr for item in hardware_health_check_que.raid%}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pStyle w:val="91"/>
              <w:widowControl/>
              <w:snapToGrid w:val="0"/>
              <w:rPr>
                <w:rFonts w:hint="eastAsia" w:cs="Open Sans"/>
              </w:rPr>
            </w:pPr>
            <w:r>
              <w:rPr>
                <w:rFonts w:hint="eastAsia" w:cs="Open Sans"/>
              </w:rPr>
              <w:t>{{item.</w:t>
            </w:r>
            <w:r>
              <w:rPr>
                <w:rFonts w:hint="eastAsia" w:cs="Open Sans"/>
                <w:lang w:val="en-US" w:eastAsia="zh-CN"/>
              </w:rPr>
              <w:t>host</w:t>
            </w:r>
            <w:r>
              <w:rPr>
                <w:rFonts w:hint="eastAsia" w:cs="Open Sans"/>
              </w:rPr>
              <w:t>}}</w:t>
            </w:r>
          </w:p>
        </w:tc>
        <w:tc>
          <w:tcPr>
            <w:tcW w:w="2424" w:type="dxa"/>
            <w:vAlign w:val="center"/>
          </w:tcPr>
          <w:p>
            <w:pPr>
              <w:pStyle w:val="91"/>
              <w:widowControl/>
              <w:snapToGrid w:val="0"/>
              <w:rPr>
                <w:rFonts w:hint="default" w:cs="Open Sans"/>
                <w:lang w:val="en-US" w:eastAsia="zh-CN"/>
              </w:rPr>
            </w:pPr>
            <w:r>
              <w:rPr>
                <w:rFonts w:hint="eastAsia" w:cs="Open Sans"/>
              </w:rPr>
              <w:t>{{item.</w:t>
            </w:r>
            <w:r>
              <w:rPr>
                <w:rFonts w:hint="default" w:cs="Open Sans"/>
              </w:rPr>
              <w:t>description</w:t>
            </w:r>
            <w:r>
              <w:rPr>
                <w:rFonts w:hint="eastAsia" w:cs="Open Sans"/>
                <w:lang w:val="en-US" w:eastAsia="zh-CN"/>
              </w:rPr>
              <w:t>.i</w:t>
            </w:r>
          </w:p>
          <w:p>
            <w:pPr>
              <w:pStyle w:val="91"/>
              <w:widowControl/>
              <w:snapToGrid w:val="0"/>
              <w:rPr>
                <w:rFonts w:hint="default" w:cs="Open Sans"/>
                <w:lang w:val="en-US" w:eastAsia="zh-CN"/>
              </w:rPr>
            </w:pPr>
            <w:r>
              <w:rPr>
                <w:rFonts w:hint="eastAsia" w:cs="Open Sans"/>
              </w:rPr>
              <w:t>}}{{</w:t>
            </w:r>
            <w:r>
              <w:rPr>
                <w:rFonts w:hint="eastAsia" w:cs="Open Sans"/>
                <w:lang w:val="en-US" w:eastAsia="zh-CN"/>
              </w:rPr>
              <w:t xml:space="preserve">r </w:t>
            </w:r>
            <w:r>
              <w:rPr>
                <w:rFonts w:hint="eastAsia" w:cs="Open Sans"/>
              </w:rPr>
              <w:t>item.</w:t>
            </w:r>
            <w:r>
              <w:rPr>
                <w:rFonts w:hint="default" w:cs="Open Sans"/>
              </w:rPr>
              <w:t>description</w:t>
            </w:r>
            <w:r>
              <w:rPr>
                <w:rFonts w:hint="eastAsia" w:cs="Open Sans"/>
                <w:lang w:val="en-US" w:eastAsia="zh-CN"/>
              </w:rPr>
              <w:t>.v</w:t>
            </w:r>
          </w:p>
          <w:p>
            <w:pPr>
              <w:pStyle w:val="91"/>
              <w:widowControl/>
              <w:snapToGrid w:val="0"/>
              <w:rPr>
                <w:rFonts w:hint="eastAsia" w:cs="Open Sans"/>
              </w:rPr>
            </w:pPr>
            <w:r>
              <w:rPr>
                <w:rFonts w:hint="eastAsia" w:cs="Open Sans"/>
              </w:rPr>
              <w:t>}}</w:t>
            </w:r>
          </w:p>
        </w:tc>
        <w:tc>
          <w:tcPr>
            <w:tcW w:w="865" w:type="dxa"/>
            <w:vAlign w:val="center"/>
          </w:tcPr>
          <w:p>
            <w:pPr>
              <w:pStyle w:val="91"/>
              <w:widowControl/>
              <w:snapToGrid w:val="0"/>
              <w:rPr>
                <w:rFonts w:hint="eastAsia" w:cs="Open Sans"/>
              </w:rPr>
            </w:pPr>
            <w:r>
              <w:rPr>
                <w:rFonts w:hint="eastAsia" w:cs="Open Sans"/>
              </w:rPr>
              <w:t>{{item.</w:t>
            </w:r>
            <w:r>
              <w:rPr>
                <w:rFonts w:hint="eastAsia" w:cs="Open Sans"/>
                <w:lang w:val="en-US" w:eastAsia="zh-CN"/>
              </w:rPr>
              <w:t>status.i</w:t>
            </w:r>
            <w:r>
              <w:rPr>
                <w:rFonts w:hint="eastAsia" w:cs="Open Sans"/>
              </w:rPr>
              <w:t>}}{{</w:t>
            </w:r>
            <w:r>
              <w:rPr>
                <w:rFonts w:hint="eastAsia" w:cs="Open Sans"/>
                <w:lang w:val="en-US" w:eastAsia="zh-CN"/>
              </w:rPr>
              <w:t xml:space="preserve">r </w:t>
            </w:r>
            <w:r>
              <w:rPr>
                <w:rFonts w:hint="eastAsia" w:cs="Open Sans"/>
              </w:rPr>
              <w:t>item.</w:t>
            </w:r>
            <w:r>
              <w:rPr>
                <w:rFonts w:hint="eastAsia" w:cs="Open Sans"/>
                <w:lang w:val="en-US" w:eastAsia="zh-CN"/>
              </w:rPr>
              <w:t>status.v</w:t>
            </w:r>
            <w:r>
              <w:rPr>
                <w:rFonts w:hint="eastAsia" w:cs="Open Sans"/>
              </w:rPr>
              <w:t>}}</w:t>
            </w:r>
          </w:p>
        </w:tc>
        <w:tc>
          <w:tcPr>
            <w:tcW w:w="1535" w:type="dxa"/>
            <w:vAlign w:val="center"/>
          </w:tcPr>
          <w:p>
            <w:pPr>
              <w:pStyle w:val="91"/>
              <w:widowControl/>
              <w:snapToGrid w:val="0"/>
              <w:rPr>
                <w:rFonts w:hint="default" w:cs="Open Sans"/>
                <w:lang w:val="en-US" w:eastAsia="zh-CN"/>
              </w:rPr>
            </w:pPr>
            <w:r>
              <w:rPr>
                <w:rFonts w:hint="eastAsia" w:cs="Open Sans"/>
              </w:rPr>
              <w:t>{{item.</w:t>
            </w:r>
            <w:r>
              <w:rPr>
                <w:rFonts w:hint="default" w:cs="Open Sans"/>
              </w:rPr>
              <w:t>raid_hot_plug</w:t>
            </w:r>
            <w:r>
              <w:rPr>
                <w:rFonts w:hint="eastAsia" w:cs="Open Sans"/>
                <w:lang w:val="en-US" w:eastAsia="zh-CN"/>
              </w:rPr>
              <w:t>.i</w:t>
            </w:r>
          </w:p>
          <w:p>
            <w:pPr>
              <w:pStyle w:val="91"/>
              <w:widowControl/>
              <w:snapToGrid w:val="0"/>
              <w:rPr>
                <w:rFonts w:hint="default" w:cs="Open Sans"/>
                <w:lang w:val="en-US" w:eastAsia="zh-CN"/>
              </w:rPr>
            </w:pPr>
            <w:r>
              <w:rPr>
                <w:rFonts w:hint="eastAsia" w:cs="Open Sans"/>
              </w:rPr>
              <w:t>}}{{</w:t>
            </w:r>
            <w:r>
              <w:rPr>
                <w:rFonts w:hint="eastAsia" w:cs="Open Sans"/>
                <w:lang w:val="en-US" w:eastAsia="zh-CN"/>
              </w:rPr>
              <w:t xml:space="preserve">r </w:t>
            </w:r>
            <w:r>
              <w:rPr>
                <w:rFonts w:hint="eastAsia" w:cs="Open Sans"/>
              </w:rPr>
              <w:t>item.</w:t>
            </w:r>
            <w:r>
              <w:rPr>
                <w:rFonts w:hint="default" w:cs="Open Sans"/>
              </w:rPr>
              <w:t>raid_hot_plug</w:t>
            </w:r>
            <w:r>
              <w:rPr>
                <w:rFonts w:hint="eastAsia" w:cs="Open Sans"/>
                <w:lang w:val="en-US" w:eastAsia="zh-CN"/>
              </w:rPr>
              <w:t>.v</w:t>
            </w:r>
          </w:p>
          <w:p>
            <w:pPr>
              <w:pStyle w:val="91"/>
              <w:widowControl/>
              <w:snapToGrid w:val="0"/>
              <w:rPr>
                <w:rFonts w:hint="eastAsia" w:cs="Open Sans"/>
              </w:rPr>
            </w:pPr>
            <w:r>
              <w:rPr>
                <w:rFonts w:hint="eastAsia" w:cs="Open Sans"/>
              </w:rPr>
              <w:t>}}</w:t>
            </w:r>
          </w:p>
        </w:tc>
        <w:tc>
          <w:tcPr>
            <w:tcW w:w="1258" w:type="dxa"/>
            <w:vAlign w:val="center"/>
          </w:tcPr>
          <w:p>
            <w:pPr>
              <w:pStyle w:val="91"/>
              <w:widowControl/>
              <w:snapToGrid w:val="0"/>
              <w:rPr>
                <w:rFonts w:hint="default" w:cs="Open Sans"/>
                <w:lang w:val="en-US" w:eastAsia="zh-CN"/>
              </w:rPr>
            </w:pPr>
            <w:r>
              <w:rPr>
                <w:rFonts w:hint="eastAsia" w:cs="Open Sans"/>
              </w:rPr>
              <w:t>{{item.</w:t>
            </w:r>
            <w:r>
              <w:rPr>
                <w:rFonts w:hint="default" w:cs="Open Sans"/>
              </w:rPr>
              <w:t>check_raid_compatibility_patch</w:t>
            </w:r>
            <w:r>
              <w:rPr>
                <w:rFonts w:hint="eastAsia" w:cs="Open Sans"/>
                <w:lang w:val="en-US" w:eastAsia="zh-CN"/>
              </w:rPr>
              <w:t>.i</w:t>
            </w:r>
          </w:p>
          <w:p>
            <w:pPr>
              <w:pStyle w:val="91"/>
              <w:widowControl/>
              <w:snapToGrid w:val="0"/>
              <w:rPr>
                <w:rFonts w:hint="default" w:cs="Open Sans"/>
                <w:lang w:val="en-US" w:eastAsia="zh-CN"/>
              </w:rPr>
            </w:pPr>
            <w:r>
              <w:rPr>
                <w:rFonts w:hint="eastAsia" w:cs="Open Sans"/>
              </w:rPr>
              <w:t>}}{{</w:t>
            </w:r>
            <w:r>
              <w:rPr>
                <w:rFonts w:hint="eastAsia" w:cs="Open Sans"/>
                <w:lang w:val="en-US" w:eastAsia="zh-CN"/>
              </w:rPr>
              <w:t xml:space="preserve">r </w:t>
            </w:r>
            <w:r>
              <w:rPr>
                <w:rFonts w:hint="eastAsia" w:cs="Open Sans"/>
              </w:rPr>
              <w:t>item.</w:t>
            </w:r>
            <w:r>
              <w:rPr>
                <w:rFonts w:hint="default" w:cs="Open Sans"/>
              </w:rPr>
              <w:t>check_raid_compatibility_patch</w:t>
            </w:r>
            <w:r>
              <w:rPr>
                <w:rFonts w:hint="eastAsia" w:cs="Open Sans"/>
                <w:lang w:val="en-US" w:eastAsia="zh-CN"/>
              </w:rPr>
              <w:t>.v</w:t>
            </w:r>
          </w:p>
          <w:p>
            <w:pPr>
              <w:pStyle w:val="91"/>
              <w:widowControl/>
              <w:snapToGrid w:val="0"/>
              <w:rPr>
                <w:rFonts w:hint="eastAsia" w:cs="Open Sans"/>
              </w:rPr>
            </w:pPr>
            <w:r>
              <w:rPr>
                <w:rFonts w:hint="eastAsia" w:cs="Open Sans"/>
              </w:rPr>
              <w:t>}}</w:t>
            </w:r>
          </w:p>
        </w:tc>
        <w:tc>
          <w:tcPr>
            <w:tcW w:w="2134" w:type="dxa"/>
            <w:vAlign w:val="center"/>
          </w:tcPr>
          <w:p>
            <w:pPr>
              <w:pStyle w:val="91"/>
              <w:widowControl/>
              <w:snapToGrid w:val="0"/>
              <w:rPr>
                <w:rFonts w:hint="eastAsia" w:cs="Open Sans"/>
              </w:rPr>
            </w:pPr>
            <w:r>
              <w:rPr>
                <w:rFonts w:hint="eastAsia" w:cs="Open Sans"/>
              </w:rPr>
              <w:t>{{</w:t>
            </w:r>
            <w:r>
              <w:rPr>
                <w:rFonts w:hint="eastAsia" w:cs="Open Sans"/>
                <w:lang w:val="en-US" w:eastAsia="zh-CN"/>
              </w:rPr>
              <w:t xml:space="preserve">r </w:t>
            </w:r>
            <w:r>
              <w:rPr>
                <w:rFonts w:hint="eastAsia"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43" o:spid="_x0000_s1043" o:spt="75" type="#_x0000_t75" style="position:absolute;left:0pt;margin-left:0pt;margin-top:3.4pt;height:14.3pt;width:12.95pt;mso-wrap-distance-bottom:0pt;mso-wrap-distance-left:9pt;mso-wrap-distance-right:9pt;mso-wrap-distance-top:0pt;z-index:251677696;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6"/>
            <w:vAlign w:val="top"/>
          </w:tcPr>
          <w:p>
            <w:pPr>
              <w:pStyle w:val="91"/>
              <w:widowControl/>
              <w:snapToGrid w:val="0"/>
              <w:rPr>
                <w:rFonts w:cs="Open Sans"/>
              </w:rPr>
            </w:pPr>
            <w:r>
              <w:rPr>
                <w:rFonts w:cs="Open Sans"/>
              </w:rPr>
              <w:t>{%tr endif%}</w:t>
            </w:r>
          </w:p>
        </w:tc>
      </w:tr>
    </w:tbl>
    <w:p>
      <w:pPr>
        <w:pStyle w:val="80"/>
        <w:widowControl/>
        <w:snapToGrid w:val="0"/>
        <w:rPr>
          <w:rFonts w:cs="Open Sans"/>
        </w:rPr>
      </w:pPr>
    </w:p>
    <w:p>
      <w:pPr>
        <w:pStyle w:val="83"/>
        <w:ind w:left="0" w:leftChars="0" w:firstLine="0" w:firstLineChars="0"/>
      </w:pPr>
      <w:bookmarkStart w:id="50" w:name="_Toc26834"/>
      <w:r>
        <w:rPr>
          <w:rFonts w:hint="default"/>
        </w:rPr>
        <w:t>Node Interface</w:t>
      </w:r>
      <w:bookmarkEnd w:id="50"/>
    </w:p>
    <w:p>
      <w:pPr>
        <w:pStyle w:val="80"/>
        <w:widowControl/>
        <w:snapToGrid w:val="0"/>
        <w:rPr>
          <w:rFonts w:cs="Open Sans"/>
        </w:rPr>
      </w:pPr>
      <w:r>
        <w:rPr>
          <w:rFonts w:cs="Open Sans"/>
        </w:rPr>
        <w:t>Check whether the node interface has packet loss issues, whether the interface is in full-duplex mode, whether the negotiated rate of the interface is the same as its actual rate, whether the network cable is properly plugged, and whether the transfer rate meets the requirements.</w:t>
      </w:r>
    </w:p>
    <w:tbl>
      <w:tblPr>
        <w:tblStyle w:val="28"/>
        <w:tblW w:w="10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05"/>
        <w:gridCol w:w="986"/>
        <w:gridCol w:w="1073"/>
        <w:gridCol w:w="1950"/>
        <w:gridCol w:w="1027"/>
        <w:gridCol w:w="98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shd w:val="clear" w:color="auto" w:fill="00B0F0"/>
            <w:vAlign w:val="top"/>
          </w:tcPr>
          <w:p>
            <w:pPr>
              <w:pStyle w:val="98"/>
              <w:widowControl/>
              <w:snapToGrid w:val="0"/>
              <w:rPr>
                <w:rFonts w:hint="eastAsia" w:cs="Open Sans"/>
                <w:lang w:val="en-US" w:eastAsia="zh-CN"/>
              </w:rPr>
            </w:pPr>
            <w:r>
              <w:rPr>
                <w:rFonts w:hint="eastAsia" w:cs="Open Sans"/>
                <w:lang w:val="en-US" w:eastAsia="zh-CN"/>
              </w:rPr>
              <w:t>Host</w:t>
            </w:r>
          </w:p>
        </w:tc>
        <w:tc>
          <w:tcPr>
            <w:tcW w:w="1105"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Network interface</w:t>
            </w:r>
          </w:p>
        </w:tc>
        <w:tc>
          <w:tcPr>
            <w:tcW w:w="986"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Transfer rate</w:t>
            </w:r>
          </w:p>
        </w:tc>
        <w:tc>
          <w:tcPr>
            <w:tcW w:w="1073"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Link mode</w:t>
            </w:r>
          </w:p>
        </w:tc>
        <w:tc>
          <w:tcPr>
            <w:tcW w:w="1950"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Interface is not well plugged or down</w:t>
            </w:r>
          </w:p>
        </w:tc>
        <w:tc>
          <w:tcPr>
            <w:tcW w:w="1027"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Full-duplex mode</w:t>
            </w:r>
          </w:p>
        </w:tc>
        <w:tc>
          <w:tcPr>
            <w:tcW w:w="987"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Packet loss</w:t>
            </w:r>
          </w:p>
        </w:tc>
        <w:tc>
          <w:tcPr>
            <w:tcW w:w="1934" w:type="dxa"/>
            <w:shd w:val="clear" w:color="auto" w:fill="00B0F0"/>
            <w:vAlign w:val="top"/>
          </w:tcPr>
          <w:p>
            <w:pPr>
              <w:pStyle w:val="98"/>
              <w:widowControl/>
              <w:snapToGrid w:val="0"/>
              <w:rPr>
                <w:rFonts w:hint="eastAsia" w:cs="Open Sans"/>
                <w:lang w:val="en-US" w:eastAsia="zh-CN"/>
              </w:rPr>
            </w:pPr>
            <w:r>
              <w:rPr>
                <w:rFonts w:hint="default" w:cs="Open Sans"/>
                <w:lang w:val="en-US" w:eastAsia="zh-CN"/>
              </w:rPr>
              <w:t>Error 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hint="default" w:cs="Open Sans"/>
              </w:rPr>
            </w:pPr>
            <w:r>
              <w:rPr>
                <w:rFonts w:hint="default" w:cs="Open Sans"/>
              </w:rPr>
              <w:t>{%tr if “interfaces” 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center"/>
          </w:tcPr>
          <w:p>
            <w:pPr>
              <w:pStyle w:val="91"/>
              <w:widowControl/>
              <w:snapToGrid w:val="0"/>
              <w:rPr>
                <w:rFonts w:hint="default" w:cs="Open Sans"/>
              </w:rPr>
            </w:pPr>
            <w:r>
              <w:rPr>
                <w:rFonts w:hint="default" w:cs="Open Sans"/>
              </w:rPr>
              <w:t>{%tr for item in hardware_health_check_que.interfaces%}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Align w:val="center"/>
          </w:tcPr>
          <w:p>
            <w:pPr>
              <w:pStyle w:val="91"/>
              <w:widowControl/>
              <w:snapToGrid w:val="0"/>
              <w:rPr>
                <w:rFonts w:hint="eastAsia" w:cs="Open Sans"/>
              </w:rPr>
            </w:pPr>
            <w:r>
              <w:rPr>
                <w:rFonts w:hint="eastAsia" w:cs="Open Sans"/>
                <w:lang w:val="en-US" w:eastAsia="zh-CN"/>
              </w:rPr>
              <w:t>{{item.host}}</w:t>
            </w:r>
          </w:p>
        </w:tc>
        <w:tc>
          <w:tcPr>
            <w:tcW w:w="1105"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interface</w:t>
            </w:r>
            <w:r>
              <w:rPr>
                <w:rFonts w:hint="eastAsia" w:cs="Open Sans"/>
                <w:lang w:val="en-US" w:eastAsia="zh-CN"/>
              </w:rPr>
              <w:t>.i}}{{r item.</w:t>
            </w:r>
            <w:r>
              <w:rPr>
                <w:rFonts w:hint="default" w:cs="Open Sans"/>
                <w:lang w:val="en-US" w:eastAsia="zh-CN"/>
              </w:rPr>
              <w:t>interface</w:t>
            </w:r>
            <w:r>
              <w:rPr>
                <w:rFonts w:hint="eastAsia" w:cs="Open Sans"/>
                <w:lang w:val="en-US" w:eastAsia="zh-CN"/>
              </w:rPr>
              <w:t>.v}}</w:t>
            </w:r>
          </w:p>
        </w:tc>
        <w:tc>
          <w:tcPr>
            <w:tcW w:w="986" w:type="dxa"/>
            <w:vAlign w:val="center"/>
          </w:tcPr>
          <w:p>
            <w:pPr>
              <w:pStyle w:val="91"/>
              <w:widowControl/>
              <w:snapToGrid w:val="0"/>
              <w:rPr>
                <w:rFonts w:hint="default" w:cs="Open Sans"/>
                <w:lang w:val="en-US" w:eastAsia="zh-CN"/>
              </w:rPr>
            </w:pPr>
            <w:r>
              <w:rPr>
                <w:rFonts w:hint="eastAsia" w:cs="Open Sans"/>
                <w:lang w:val="en-US" w:eastAsia="zh-CN"/>
              </w:rPr>
              <w:t>{{item.</w:t>
            </w:r>
            <w:r>
              <w:rPr>
                <w:rFonts w:hint="default" w:cs="Open Sans"/>
                <w:lang w:val="en-US" w:eastAsia="zh-CN"/>
              </w:rPr>
              <w:t>if_speed</w:t>
            </w:r>
            <w:r>
              <w:rPr>
                <w:rFonts w:hint="eastAsia" w:cs="Open Sans"/>
                <w:lang w:val="en-US" w:eastAsia="zh-CN"/>
              </w:rPr>
              <w:t>.i</w:t>
            </w:r>
          </w:p>
          <w:p>
            <w:pPr>
              <w:pStyle w:val="91"/>
              <w:widowControl/>
              <w:snapToGrid w:val="0"/>
              <w:rPr>
                <w:rFonts w:hint="eastAsia" w:cs="Open Sans"/>
              </w:rPr>
            </w:pPr>
            <w:r>
              <w:rPr>
                <w:rFonts w:hint="eastAsia" w:cs="Open Sans"/>
                <w:lang w:val="en-US" w:eastAsia="zh-CN"/>
              </w:rPr>
              <w:t>}}{{r item.</w:t>
            </w:r>
            <w:r>
              <w:rPr>
                <w:rFonts w:hint="default" w:cs="Open Sans"/>
                <w:lang w:val="en-US" w:eastAsia="zh-CN"/>
              </w:rPr>
              <w:t>if_speed</w:t>
            </w:r>
            <w:r>
              <w:rPr>
                <w:rFonts w:hint="eastAsia" w:cs="Open Sans"/>
                <w:lang w:val="en-US" w:eastAsia="zh-CN"/>
              </w:rPr>
              <w:t>.v}}</w:t>
            </w:r>
          </w:p>
        </w:tc>
        <w:tc>
          <w:tcPr>
            <w:tcW w:w="1073"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conn_mode</w:t>
            </w:r>
            <w:r>
              <w:rPr>
                <w:rFonts w:hint="eastAsia" w:cs="Open Sans"/>
                <w:lang w:val="en-US" w:eastAsia="zh-CN"/>
              </w:rPr>
              <w:t>.i}}{{r item.</w:t>
            </w:r>
            <w:r>
              <w:rPr>
                <w:rFonts w:hint="default" w:cs="Open Sans"/>
                <w:lang w:val="en-US" w:eastAsia="zh-CN"/>
              </w:rPr>
              <w:t>conn_mode</w:t>
            </w:r>
            <w:r>
              <w:rPr>
                <w:rFonts w:hint="eastAsia" w:cs="Open Sans"/>
                <w:lang w:val="en-US" w:eastAsia="zh-CN"/>
              </w:rPr>
              <w:t>.v}}</w:t>
            </w:r>
          </w:p>
        </w:tc>
        <w:tc>
          <w:tcPr>
            <w:tcW w:w="1950"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if_online</w:t>
            </w:r>
            <w:r>
              <w:rPr>
                <w:rFonts w:hint="eastAsia" w:cs="Open Sans"/>
                <w:lang w:val="en-US" w:eastAsia="zh-CN"/>
              </w:rPr>
              <w:t>.i}}{{r item.</w:t>
            </w:r>
            <w:r>
              <w:rPr>
                <w:rFonts w:hint="default" w:cs="Open Sans"/>
                <w:lang w:val="en-US" w:eastAsia="zh-CN"/>
              </w:rPr>
              <w:t>if_online</w:t>
            </w:r>
            <w:r>
              <w:rPr>
                <w:rFonts w:hint="eastAsia" w:cs="Open Sans"/>
                <w:lang w:val="en-US" w:eastAsia="zh-CN"/>
              </w:rPr>
              <w:t>.v}}</w:t>
            </w:r>
          </w:p>
        </w:tc>
        <w:tc>
          <w:tcPr>
            <w:tcW w:w="1027"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full_duplex</w:t>
            </w:r>
            <w:r>
              <w:rPr>
                <w:rFonts w:hint="eastAsia" w:cs="Open Sans"/>
                <w:lang w:val="en-US" w:eastAsia="zh-CN"/>
              </w:rPr>
              <w:t>.i}}{{r item.</w:t>
            </w:r>
            <w:r>
              <w:rPr>
                <w:rFonts w:hint="default" w:cs="Open Sans"/>
                <w:lang w:val="en-US" w:eastAsia="zh-CN"/>
              </w:rPr>
              <w:t>full_duplex</w:t>
            </w:r>
            <w:r>
              <w:rPr>
                <w:rFonts w:hint="eastAsia" w:cs="Open Sans"/>
                <w:lang w:val="en-US" w:eastAsia="zh-CN"/>
              </w:rPr>
              <w:t>.v}}</w:t>
            </w:r>
          </w:p>
        </w:tc>
        <w:tc>
          <w:tcPr>
            <w:tcW w:w="987"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if_lost</w:t>
            </w:r>
            <w:r>
              <w:rPr>
                <w:rFonts w:hint="eastAsia" w:cs="Open Sans"/>
                <w:lang w:val="en-US" w:eastAsia="zh-CN"/>
              </w:rPr>
              <w:t>.i}}{{r item.</w:t>
            </w:r>
            <w:r>
              <w:rPr>
                <w:rFonts w:hint="default" w:cs="Open Sans"/>
                <w:lang w:val="en-US" w:eastAsia="zh-CN"/>
              </w:rPr>
              <w:t>if_lost</w:t>
            </w:r>
            <w:r>
              <w:rPr>
                <w:rFonts w:hint="eastAsia" w:cs="Open Sans"/>
                <w:lang w:val="en-US" w:eastAsia="zh-CN"/>
              </w:rPr>
              <w:t>.v}}</w:t>
            </w:r>
          </w:p>
        </w:tc>
        <w:tc>
          <w:tcPr>
            <w:tcW w:w="1934" w:type="dxa"/>
            <w:vAlign w:val="center"/>
          </w:tcPr>
          <w:p>
            <w:pPr>
              <w:pStyle w:val="91"/>
              <w:widowControl/>
              <w:snapToGrid w:val="0"/>
              <w:rPr>
                <w:rFonts w:hint="eastAsia" w:cs="Open Sans"/>
              </w:rPr>
            </w:pPr>
            <w:r>
              <w:rPr>
                <w:rFonts w:hint="eastAsia" w:cs="Open Sans"/>
                <w:lang w:val="en-US" w:eastAsia="zh-CN"/>
              </w:rPr>
              <w:t>{{item.</w:t>
            </w:r>
            <w:r>
              <w:rPr>
                <w:rFonts w:hint="default" w:cs="Open Sans"/>
                <w:lang w:val="en-US" w:eastAsia="zh-CN"/>
              </w:rPr>
              <w:t>error_package</w:t>
            </w:r>
            <w:r>
              <w:rPr>
                <w:rFonts w:hint="eastAsia" w:cs="Open Sans"/>
                <w:lang w:val="en-US" w:eastAsia="zh-CN"/>
              </w:rPr>
              <w:t>.i}}{{r item.</w:t>
            </w:r>
            <w:r>
              <w:rPr>
                <w:rFonts w:hint="default" w:cs="Open Sans"/>
                <w:lang w:val="en-US" w:eastAsia="zh-CN"/>
              </w:rPr>
              <w:t>error_package</w:t>
            </w:r>
            <w:r>
              <w:rPr>
                <w:rFonts w:hint="eastAsia" w:cs="Open Sans"/>
                <w:lang w:val="en-US" w:eastAsia="zh-CN"/>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position w:val="-6"/>
                <w:sz w:val="24"/>
              </w:rPr>
            </w:pPr>
            <w:r>
              <w:rPr>
                <w:rFonts w:ascii="Open Sans" w:hAnsi="Open Sans" w:eastAsia="Linux" w:cs="Open Sans"/>
                <w:kern w:val="2"/>
                <w:position w:val="-6"/>
                <w:sz w:val="24"/>
                <w:szCs w:val="18"/>
                <w:lang w:val="en-US" w:eastAsia="zh-CN" w:bidi="ar-SA"/>
              </w:rPr>
              <w:pict>
                <v:shape id="_x0000_s1044" o:spid="_x0000_s1044" o:spt="75" type="#_x0000_t75" style="position:absolute;left:0pt;margin-left:0pt;margin-top:3.4pt;height:14.3pt;width:12.95pt;mso-wrap-distance-bottom:0pt;mso-wrap-distance-left:9pt;mso-wrap-distance-right:9pt;mso-wrap-distance-top:0pt;z-index:25167872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8" w:type="dxa"/>
            <w:gridSpan w:val="8"/>
            <w:vAlign w:val="top"/>
          </w:tcPr>
          <w:p>
            <w:pPr>
              <w:pStyle w:val="91"/>
              <w:widowControl/>
              <w:snapToGrid w:val="0"/>
              <w:rPr>
                <w:rFonts w:cs="Open Sans"/>
              </w:rPr>
            </w:pPr>
            <w:r>
              <w:rPr>
                <w:rFonts w:cs="Open Sans"/>
              </w:rPr>
              <w:t>{%tr endif%}</w:t>
            </w:r>
          </w:p>
        </w:tc>
      </w:tr>
    </w:tbl>
    <w:p>
      <w:pPr>
        <w:pStyle w:val="80"/>
        <w:widowControl/>
        <w:snapToGrid w:val="0"/>
        <w:rPr>
          <w:rFonts w:cs="Open Sans"/>
        </w:rPr>
      </w:pPr>
    </w:p>
    <w:p>
      <w:pPr>
        <w:pStyle w:val="80"/>
        <w:widowControl/>
        <w:snapToGrid w:val="0"/>
        <w:rPr>
          <w:rFonts w:cs="Open Sans"/>
        </w:rPr>
      </w:pPr>
    </w:p>
    <w:p>
      <w:pPr>
        <w:pStyle w:val="82"/>
        <w:widowControl/>
        <w:adjustRightInd w:val="0"/>
        <w:snapToGrid w:val="0"/>
        <w:rPr>
          <w:rFonts w:cs="Open Sans"/>
        </w:rPr>
      </w:pPr>
      <w:bookmarkStart w:id="51" w:name="_Toc11239"/>
      <w:r>
        <w:rPr>
          <w:rFonts w:cs="Open Sans"/>
        </w:rPr>
        <w:t>Summary of Issues</w:t>
      </w:r>
      <w:bookmarkEnd w:id="51"/>
    </w:p>
    <w:p>
      <w:pPr>
        <w:pStyle w:val="80"/>
        <w:widowControl/>
        <w:snapToGrid w:val="0"/>
        <w:rPr>
          <w:rFonts w:cs="Open Sans"/>
        </w:rPr>
      </w:pPr>
      <w:r>
        <w:rPr>
          <w:rFonts w:cs="Open Sans"/>
        </w:rPr>
        <w:t xml:space="preserve">Issues detected during health check are summarized here. The numbers of critical issues (icon: </w:t>
      </w:r>
      <w:r>
        <w:rPr>
          <w:rFonts w:ascii="Open Sans" w:hAnsi="Open Sans" w:eastAsia="宋体" w:cs="Open Sans"/>
          <w:kern w:val="2"/>
          <w:position w:val="-4"/>
          <w:sz w:val="21"/>
          <w:szCs w:val="21"/>
          <w:lang w:val="en-US" w:eastAsia="zh-CN" w:bidi="ar-SA"/>
        </w:rPr>
        <w:pict>
          <v:shape id="_x0000_i1031" o:spt="75" type="#_x0000_t75" style="height:11.8pt;width:11.3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r>
        <w:rPr>
          <w:rFonts w:cs="Open Sans"/>
        </w:rPr>
        <w:t xml:space="preserve">), and non-critical issues (icon: </w:t>
      </w:r>
      <w:r>
        <w:rPr>
          <w:rFonts w:ascii="Open Sans" w:hAnsi="Open Sans" w:eastAsia="宋体" w:cs="Open Sans"/>
          <w:kern w:val="2"/>
          <w:position w:val="-4"/>
          <w:sz w:val="21"/>
          <w:szCs w:val="21"/>
          <w:lang w:val="en-US" w:eastAsia="zh-CN" w:bidi="ar-SA"/>
        </w:rPr>
        <w:pict>
          <v:shape id="_x0000_i1032" o:spt="75" type="#_x0000_t75" style="height:10.75pt;width:11.8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r>
        <w:rPr>
          <w:rFonts w:cs="Open Sans"/>
        </w:rPr>
        <w:t>) are displayed by the check entity.</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3"/>
        <w:gridCol w:w="3277"/>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3" w:type="dxa"/>
            <w:shd w:val="clear" w:color="auto" w:fill="00B0F0"/>
            <w:vAlign w:val="top"/>
          </w:tcPr>
          <w:p>
            <w:pPr>
              <w:pStyle w:val="98"/>
              <w:widowControl/>
              <w:snapToGrid w:val="0"/>
              <w:rPr>
                <w:rFonts w:cs="Open Sans"/>
                <w:color w:val="000000"/>
              </w:rPr>
            </w:pPr>
            <w:r>
              <w:rPr>
                <w:rFonts w:cs="Open Sans"/>
              </w:rPr>
              <w:t>Check Entity</w:t>
            </w:r>
          </w:p>
        </w:tc>
        <w:tc>
          <w:tcPr>
            <w:tcW w:w="3277" w:type="dxa"/>
            <w:shd w:val="clear" w:color="auto" w:fill="00B0F0"/>
            <w:vAlign w:val="top"/>
          </w:tcPr>
          <w:p>
            <w:pPr>
              <w:pStyle w:val="98"/>
              <w:widowControl/>
              <w:snapToGrid w:val="0"/>
              <w:rPr>
                <w:rFonts w:cs="Open Sans"/>
              </w:rPr>
            </w:pPr>
            <w:r>
              <w:rPr>
                <w:rFonts w:ascii="Open Sans" w:hAnsi="Open Sans" w:eastAsia="Linux" w:cs="Open Sans"/>
                <w:b/>
                <w:kern w:val="2"/>
                <w:position w:val="-4"/>
                <w:sz w:val="18"/>
                <w:szCs w:val="18"/>
                <w:lang w:val="en-US" w:eastAsia="zh-CN" w:bidi="ar-SA"/>
              </w:rPr>
              <w:pict>
                <v:shape id="图片 2" o:spid="_x0000_s1035" o:spt="75" type="#_x0000_t75" style="position:absolute;left:0pt;margin-left:0pt;margin-top:2.2pt;height:11.8pt;width:11.3pt;mso-wrap-distance-bottom:0pt;mso-wrap-distance-left:9pt;mso-wrap-distance-right:9pt;mso-wrap-distance-top:0pt;z-index:251669504;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w10:wrap type="square"/>
                </v:shape>
              </w:pict>
            </w:r>
            <w:r>
              <w:rPr>
                <w:rFonts w:cs="Open Sans"/>
              </w:rPr>
              <w:t>Critical Issues</w:t>
            </w:r>
          </w:p>
        </w:tc>
        <w:tc>
          <w:tcPr>
            <w:tcW w:w="2990" w:type="dxa"/>
            <w:shd w:val="clear" w:color="auto" w:fill="00B0F0"/>
            <w:vAlign w:val="top"/>
          </w:tcPr>
          <w:p>
            <w:pPr>
              <w:pStyle w:val="98"/>
              <w:widowControl/>
              <w:snapToGrid w:val="0"/>
              <w:rPr>
                <w:rFonts w:cs="Open Sans"/>
              </w:rPr>
            </w:pPr>
            <w:r>
              <w:rPr>
                <w:rFonts w:ascii="Open Sans" w:hAnsi="Open Sans" w:eastAsia="Linux" w:cs="Open Sans"/>
                <w:b/>
                <w:kern w:val="2"/>
                <w:position w:val="-4"/>
                <w:sz w:val="18"/>
                <w:szCs w:val="18"/>
                <w:lang w:val="en-US" w:eastAsia="zh-CN" w:bidi="ar-SA"/>
              </w:rPr>
              <w:pict>
                <v:shape id="图片 1" o:spid="_x0000_s1036" o:spt="75" type="#_x0000_t75" style="position:absolute;left:0pt;margin-left:0.05pt;margin-top:2.8pt;height:10.75pt;width:11.8pt;mso-wrap-distance-bottom:0pt;mso-wrap-distance-left:9pt;mso-wrap-distance-right:9pt;mso-wrap-distance-top:0pt;z-index:251670528;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w10:wrap type="square"/>
                </v:shape>
              </w:pict>
            </w:r>
            <w:r>
              <w:rPr>
                <w:rFonts w:cs="Open Sans"/>
              </w:rPr>
              <w:t>Non-critical Issues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3"/>
            <w:vAlign w:val="top"/>
          </w:tcPr>
          <w:p>
            <w:pPr>
              <w:pStyle w:val="91"/>
              <w:widowControl/>
              <w:snapToGrid w:val="0"/>
              <w:rPr>
                <w:rFonts w:cs="Open Sans"/>
              </w:rPr>
            </w:pPr>
            <w:r>
              <w:rPr>
                <w:rFonts w:cs="Open Sans"/>
              </w:rPr>
              <w:t>{%tr if class_que%}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3"/>
            <w:vAlign w:val="top"/>
          </w:tcPr>
          <w:p>
            <w:pPr>
              <w:pStyle w:val="91"/>
              <w:widowControl/>
              <w:snapToGrid w:val="0"/>
              <w:rPr>
                <w:rFonts w:cs="Open Sans"/>
              </w:rPr>
            </w:pPr>
            <w:r>
              <w:rPr>
                <w:rFonts w:cs="Open Sans"/>
              </w:rPr>
              <w:t>{%tr for item in class_que%}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3" w:type="dxa"/>
            <w:vAlign w:val="top"/>
          </w:tcPr>
          <w:p>
            <w:pPr>
              <w:pStyle w:val="91"/>
              <w:widowControl/>
              <w:snapToGrid w:val="0"/>
              <w:rPr>
                <w:rFonts w:cs="Open Sans"/>
              </w:rPr>
            </w:pPr>
            <w:r>
              <w:rPr>
                <w:rFonts w:cs="Open Sans"/>
              </w:rPr>
              <w:t>{{item.class_name}}</w:t>
            </w:r>
          </w:p>
        </w:tc>
        <w:tc>
          <w:tcPr>
            <w:tcW w:w="3277" w:type="dxa"/>
            <w:vAlign w:val="top"/>
          </w:tcPr>
          <w:p>
            <w:pPr>
              <w:pStyle w:val="91"/>
              <w:widowControl/>
              <w:snapToGrid w:val="0"/>
              <w:rPr>
                <w:rFonts w:cs="Open Sans"/>
              </w:rPr>
            </w:pPr>
            <w:r>
              <w:rPr>
                <w:rFonts w:cs="Open Sans"/>
              </w:rPr>
              <w:t>{{item.urgent_total }}</w:t>
            </w:r>
          </w:p>
        </w:tc>
        <w:tc>
          <w:tcPr>
            <w:tcW w:w="2990" w:type="dxa"/>
            <w:vAlign w:val="top"/>
          </w:tcPr>
          <w:p>
            <w:pPr>
              <w:pStyle w:val="91"/>
              <w:widowControl/>
              <w:snapToGrid w:val="0"/>
              <w:rPr>
                <w:rFonts w:cs="Open Sans"/>
              </w:rPr>
            </w:pPr>
            <w:r>
              <w:rPr>
                <w:rFonts w:cs="Open Sans"/>
              </w:rPr>
              <w:t>{{item.common_total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3"/>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3"/>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52" w:name="_Toc526858873"/>
      <w:bookmarkStart w:id="53" w:name="_Toc526858472"/>
      <w:bookmarkStart w:id="54" w:name="_Toc27867"/>
      <w:bookmarkStart w:id="55" w:name="_Toc526931272"/>
      <w:bookmarkStart w:id="56" w:name="_Toc526858558"/>
      <w:r>
        <w:rPr>
          <w:rFonts w:cs="Open Sans"/>
        </w:rPr>
        <w:t>Issues of HCI Hardware Health</w:t>
      </w:r>
      <w:bookmarkEnd w:id="52"/>
      <w:bookmarkEnd w:id="53"/>
      <w:bookmarkEnd w:id="54"/>
      <w:bookmarkEnd w:id="55"/>
      <w:bookmarkEnd w:id="56"/>
    </w:p>
    <w:p>
      <w:pPr>
        <w:pStyle w:val="80"/>
        <w:widowControl/>
        <w:snapToGrid w:val="0"/>
        <w:rPr>
          <w:rFonts w:cs="Open Sans"/>
        </w:rPr>
      </w:pPr>
      <w:r>
        <w:rPr>
          <w:rFonts w:cs="Open Sans"/>
        </w:rPr>
        <w:t>The table below lists detected issues of HCI node hardware, covering CPU, memory, SSD, HDDs, RAID cards, and interfaces. Corresponding recommendations are also provided.</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57"/>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557" w:type="dxa"/>
            <w:shd w:val="clear" w:color="auto" w:fill="00B0F0"/>
            <w:vAlign w:val="top"/>
          </w:tcPr>
          <w:p>
            <w:pPr>
              <w:pStyle w:val="98"/>
              <w:widowControl/>
              <w:snapToGrid w:val="0"/>
              <w:rPr>
                <w:rFonts w:cs="Open Sans"/>
              </w:rPr>
            </w:pPr>
            <w:r>
              <w:rPr>
                <w:rFonts w:cs="Open Sans"/>
              </w:rPr>
              <w:t>Issue</w:t>
            </w:r>
          </w:p>
        </w:tc>
        <w:tc>
          <w:tcPr>
            <w:tcW w:w="2976"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hardware_health_que%}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hardware_health_que%}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57" w:type="dxa"/>
            <w:vAlign w:val="top"/>
          </w:tcPr>
          <w:p>
            <w:pPr>
              <w:pStyle w:val="91"/>
              <w:widowControl/>
              <w:snapToGrid w:val="0"/>
              <w:rPr>
                <w:rFonts w:cs="Open Sans"/>
              </w:rPr>
            </w:pPr>
            <w:r>
              <w:rPr>
                <w:rFonts w:cs="Open Sans"/>
              </w:rPr>
              <w:t>{{r item.result }}</w:t>
            </w:r>
          </w:p>
        </w:tc>
        <w:tc>
          <w:tcPr>
            <w:tcW w:w="2976"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ascii="Open Sans" w:hAnsi="Open Sans" w:eastAsia="Linux" w:cs="Open Sans"/>
                <w:kern w:val="2"/>
                <w:position w:val="-6"/>
                <w:sz w:val="24"/>
                <w:szCs w:val="18"/>
                <w:lang w:val="en-US" w:eastAsia="zh-CN" w:bidi="ar-SA"/>
              </w:rPr>
              <w:pict>
                <v:shape id="图片 5" o:spid="_x0000_s1030" o:spt="75" type="#_x0000_t75" style="position:absolute;left:0pt;margin-left:0pt;margin-top:3.4pt;height:14.3pt;width:12.95pt;mso-wrap-distance-bottom:0pt;mso-wrap-distance-left:9pt;mso-wrap-distance-right:9pt;mso-wrap-distance-top:0pt;z-index:251664384;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57" w:name="_Toc25368"/>
      <w:r>
        <w:rPr>
          <w:rFonts w:cs="Open Sans"/>
        </w:rPr>
        <w:t>Issues of HCI Hardware Compatibility</w:t>
      </w:r>
      <w:bookmarkEnd w:id="57"/>
    </w:p>
    <w:p>
      <w:pPr>
        <w:pStyle w:val="80"/>
        <w:widowControl/>
        <w:snapToGrid w:val="0"/>
        <w:rPr>
          <w:rFonts w:cs="Open Sans"/>
        </w:rPr>
      </w:pPr>
      <w:r>
        <w:rPr>
          <w:rFonts w:cs="Open Sans"/>
        </w:rPr>
        <w:t>The table below lists detected compatibility issues of HCI node hardware, covering CPU, disks, NICs, and RAID cards. Corresponding recommendations are also provided.</w:t>
      </w:r>
    </w:p>
    <w:tbl>
      <w:tblPr>
        <w:tblStyle w:val="28"/>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299"/>
        <w:gridCol w:w="3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299" w:type="dxa"/>
            <w:shd w:val="clear" w:color="auto" w:fill="00B0F0"/>
            <w:vAlign w:val="top"/>
          </w:tcPr>
          <w:p>
            <w:pPr>
              <w:pStyle w:val="98"/>
              <w:widowControl/>
              <w:snapToGrid w:val="0"/>
              <w:rPr>
                <w:rFonts w:cs="Open Sans"/>
              </w:rPr>
            </w:pPr>
            <w:r>
              <w:rPr>
                <w:rFonts w:cs="Open Sans"/>
              </w:rPr>
              <w:t>Issue</w:t>
            </w:r>
          </w:p>
        </w:tc>
        <w:tc>
          <w:tcPr>
            <w:tcW w:w="3232"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cs="Open Sans"/>
              </w:rPr>
              <w:t>{%tr if hardware_compatibility_que%}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cs="Open Sans"/>
              </w:rPr>
              <w:t>{%tr for item in hardware_compatibility_que%}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299" w:type="dxa"/>
            <w:vAlign w:val="top"/>
          </w:tcPr>
          <w:p>
            <w:pPr>
              <w:pStyle w:val="91"/>
              <w:widowControl/>
              <w:snapToGrid w:val="0"/>
              <w:rPr>
                <w:rFonts w:cs="Open Sans"/>
              </w:rPr>
            </w:pPr>
            <w:r>
              <w:rPr>
                <w:rFonts w:cs="Open Sans"/>
              </w:rPr>
              <w:t>{{r item.result }}</w:t>
            </w:r>
          </w:p>
        </w:tc>
        <w:tc>
          <w:tcPr>
            <w:tcW w:w="3232"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ascii="Open Sans" w:hAnsi="Open Sans" w:eastAsia="Linux" w:cs="Open Sans"/>
                <w:kern w:val="2"/>
                <w:position w:val="-6"/>
                <w:sz w:val="24"/>
                <w:szCs w:val="18"/>
                <w:lang w:val="en-US" w:eastAsia="zh-CN" w:bidi="ar-SA"/>
              </w:rPr>
              <w:pict>
                <v:shape id="图片 7" o:spid="_x0000_s1029" o:spt="75" type="#_x0000_t75" style="position:absolute;left:0pt;margin-left:0pt;margin-top:3.2pt;height:14.3pt;width:12.95pt;mso-wrap-distance-bottom:0pt;mso-wrap-distance-left:9pt;mso-wrap-distance-right:9pt;mso-wrap-distance-top:0pt;z-index:25166336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6" w:type="dxa"/>
            <w:gridSpan w:val="5"/>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58" w:name="_Toc3588"/>
      <w:r>
        <w:rPr>
          <w:rFonts w:cs="Open Sans"/>
        </w:rPr>
        <w:t>Issues of HCI Storage Health</w:t>
      </w:r>
      <w:bookmarkEnd w:id="58"/>
    </w:p>
    <w:p>
      <w:pPr>
        <w:pStyle w:val="80"/>
        <w:widowControl/>
        <w:snapToGrid w:val="0"/>
        <w:rPr>
          <w:rFonts w:cs="Open Sans"/>
        </w:rPr>
      </w:pPr>
      <w:r>
        <w:rPr>
          <w:rFonts w:cs="Open Sans"/>
        </w:rPr>
        <w:t xml:space="preserve">The table below lists issues of HCI storage health, covering virtual storage, replicas, external storage, backup repository, Samba storage, storage environment, storage container, and storage monitoring service. Corresponding recommendations are also provided. </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429"/>
        <w:gridCol w:w="3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429" w:type="dxa"/>
            <w:shd w:val="clear" w:color="auto" w:fill="00B0F0"/>
            <w:vAlign w:val="top"/>
          </w:tcPr>
          <w:p>
            <w:pPr>
              <w:pStyle w:val="98"/>
              <w:widowControl/>
              <w:snapToGrid w:val="0"/>
              <w:rPr>
                <w:rFonts w:cs="Open Sans"/>
              </w:rPr>
            </w:pPr>
            <w:r>
              <w:rPr>
                <w:rFonts w:cs="Open Sans"/>
              </w:rPr>
              <w:t>Issue</w:t>
            </w:r>
          </w:p>
        </w:tc>
        <w:tc>
          <w:tcPr>
            <w:tcW w:w="3104"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storage_status_que%}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storage_status_que%}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429" w:type="dxa"/>
            <w:vAlign w:val="top"/>
          </w:tcPr>
          <w:p>
            <w:pPr>
              <w:pStyle w:val="91"/>
              <w:widowControl/>
              <w:snapToGrid w:val="0"/>
              <w:rPr>
                <w:rFonts w:cs="Open Sans"/>
              </w:rPr>
            </w:pPr>
            <w:r>
              <w:rPr>
                <w:rFonts w:cs="Open Sans"/>
              </w:rPr>
              <w:t>{{r item.result }}</w:t>
            </w:r>
          </w:p>
        </w:tc>
        <w:tc>
          <w:tcPr>
            <w:tcW w:w="3104"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ascii="Open Sans" w:hAnsi="Open Sans" w:eastAsia="Linux" w:cs="Open Sans"/>
                <w:kern w:val="2"/>
                <w:position w:val="-6"/>
                <w:sz w:val="24"/>
                <w:szCs w:val="18"/>
                <w:lang w:val="en-US" w:eastAsia="zh-CN" w:bidi="ar-SA"/>
              </w:rPr>
              <w:pict>
                <v:shape id="图片 8" o:spid="_x0000_s1028" o:spt="75" type="#_x0000_t75" style="position:absolute;left:0pt;margin-left:0pt;margin-top:3.5pt;height:14.3pt;width:12.95pt;mso-wrap-distance-bottom:0pt;mso-wrap-distance-left:9pt;mso-wrap-distance-right:9pt;mso-wrap-distance-top:0pt;z-index:251662336;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endif%}</w:t>
            </w:r>
          </w:p>
        </w:tc>
      </w:tr>
    </w:tbl>
    <w:p>
      <w:pPr>
        <w:pStyle w:val="82"/>
        <w:keepNext/>
        <w:widowControl/>
        <w:adjustRightInd w:val="0"/>
        <w:snapToGrid w:val="0"/>
        <w:rPr>
          <w:rFonts w:cs="Open Sans"/>
        </w:rPr>
      </w:pPr>
      <w:bookmarkStart w:id="59" w:name="_Toc31109"/>
      <w:r>
        <w:rPr>
          <w:rFonts w:cs="Open Sans"/>
        </w:rPr>
        <w:t>Issues of Key HCI Services</w:t>
      </w:r>
      <w:bookmarkEnd w:id="59"/>
    </w:p>
    <w:p>
      <w:pPr>
        <w:pStyle w:val="80"/>
        <w:keepNext/>
        <w:widowControl/>
        <w:snapToGrid w:val="0"/>
        <w:rPr>
          <w:rFonts w:cs="Open Sans"/>
        </w:rPr>
      </w:pPr>
      <w:r>
        <w:rPr>
          <w:rFonts w:cs="Open Sans"/>
        </w:rPr>
        <w:t>The table below lists detected issues of key services in the HCI system. Corresponding recommendations are also provided.</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49"/>
        <w:gridCol w:w="2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keepNext/>
              <w:widowControl/>
              <w:snapToGrid w:val="0"/>
              <w:rPr>
                <w:rFonts w:cs="Open Sans"/>
              </w:rPr>
            </w:pPr>
            <w:r>
              <w:rPr>
                <w:rFonts w:cs="Open Sans"/>
              </w:rPr>
              <w:t>No.</w:t>
            </w:r>
          </w:p>
        </w:tc>
        <w:tc>
          <w:tcPr>
            <w:tcW w:w="1632" w:type="dxa"/>
            <w:shd w:val="clear" w:color="auto" w:fill="00B0F0"/>
            <w:vAlign w:val="top"/>
          </w:tcPr>
          <w:p>
            <w:pPr>
              <w:pStyle w:val="98"/>
              <w:keepNext/>
              <w:widowControl/>
              <w:snapToGrid w:val="0"/>
              <w:rPr>
                <w:rFonts w:cs="Open Sans"/>
              </w:rPr>
            </w:pPr>
            <w:r>
              <w:rPr>
                <w:rFonts w:cs="Open Sans"/>
              </w:rPr>
              <w:t>Severity</w:t>
            </w:r>
          </w:p>
        </w:tc>
        <w:tc>
          <w:tcPr>
            <w:tcW w:w="1826" w:type="dxa"/>
            <w:shd w:val="clear" w:color="auto" w:fill="00B0F0"/>
            <w:vAlign w:val="top"/>
          </w:tcPr>
          <w:p>
            <w:pPr>
              <w:pStyle w:val="98"/>
              <w:keepNext/>
              <w:widowControl/>
              <w:snapToGrid w:val="0"/>
              <w:rPr>
                <w:rFonts w:cs="Open Sans"/>
              </w:rPr>
            </w:pPr>
            <w:r>
              <w:rPr>
                <w:rFonts w:cs="Open Sans"/>
              </w:rPr>
              <w:t>Entity</w:t>
            </w:r>
          </w:p>
        </w:tc>
        <w:tc>
          <w:tcPr>
            <w:tcW w:w="1549" w:type="dxa"/>
            <w:shd w:val="clear" w:color="auto" w:fill="00B0F0"/>
            <w:vAlign w:val="top"/>
          </w:tcPr>
          <w:p>
            <w:pPr>
              <w:pStyle w:val="98"/>
              <w:keepNext/>
              <w:widowControl/>
              <w:snapToGrid w:val="0"/>
              <w:rPr>
                <w:rFonts w:cs="Open Sans"/>
              </w:rPr>
            </w:pPr>
            <w:r>
              <w:rPr>
                <w:rFonts w:cs="Open Sans"/>
              </w:rPr>
              <w:t>Issue</w:t>
            </w:r>
          </w:p>
        </w:tc>
        <w:tc>
          <w:tcPr>
            <w:tcW w:w="2984" w:type="dxa"/>
            <w:shd w:val="clear" w:color="auto" w:fill="00B0F0"/>
            <w:vAlign w:val="top"/>
          </w:tcPr>
          <w:p>
            <w:pPr>
              <w:pStyle w:val="98"/>
              <w:keepNext/>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key_service_que%}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key_service_que%}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49" w:type="dxa"/>
            <w:vAlign w:val="top"/>
          </w:tcPr>
          <w:p>
            <w:pPr>
              <w:pStyle w:val="91"/>
              <w:widowControl/>
              <w:snapToGrid w:val="0"/>
              <w:rPr>
                <w:rFonts w:cs="Open Sans"/>
              </w:rPr>
            </w:pPr>
            <w:r>
              <w:rPr>
                <w:rFonts w:cs="Open Sans"/>
              </w:rPr>
              <w:t>{{r item.result }}</w:t>
            </w:r>
          </w:p>
        </w:tc>
        <w:tc>
          <w:tcPr>
            <w:tcW w:w="2984"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ascii="Open Sans" w:hAnsi="Open Sans" w:eastAsia="Linux" w:cs="Open Sans"/>
                <w:kern w:val="2"/>
                <w:position w:val="-6"/>
                <w:sz w:val="24"/>
                <w:szCs w:val="18"/>
                <w:lang w:val="en-US" w:eastAsia="zh-CN" w:bidi="ar-SA"/>
              </w:rPr>
              <w:pict>
                <v:shape id="_x0000_s1027" o:spid="_x0000_s1027" o:spt="75" type="#_x0000_t75" style="position:absolute;left:0pt;margin-left:0pt;margin-top:3.1pt;height:14.3pt;width:12.95pt;mso-wrap-distance-bottom:0pt;mso-wrap-distance-left:9pt;mso-wrap-distance-right:9pt;mso-wrap-distance-top:0pt;z-index:251661312;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60" w:name="_Toc526858474"/>
      <w:bookmarkStart w:id="61" w:name="_Toc526931274"/>
      <w:bookmarkStart w:id="62" w:name="_Toc526858560"/>
      <w:bookmarkStart w:id="63" w:name="_Toc526858875"/>
      <w:bookmarkStart w:id="64" w:name="_Toc29347"/>
      <w:r>
        <w:rPr>
          <w:rFonts w:cs="Open Sans"/>
        </w:rPr>
        <w:t xml:space="preserve">Issues of </w:t>
      </w:r>
      <w:bookmarkEnd w:id="60"/>
      <w:bookmarkEnd w:id="61"/>
      <w:bookmarkEnd w:id="62"/>
      <w:bookmarkEnd w:id="63"/>
      <w:r>
        <w:rPr>
          <w:rFonts w:cs="Open Sans"/>
        </w:rPr>
        <w:t>System Configurations</w:t>
      </w:r>
      <w:bookmarkEnd w:id="64"/>
    </w:p>
    <w:p>
      <w:pPr>
        <w:pStyle w:val="80"/>
        <w:widowControl/>
        <w:snapToGrid w:val="0"/>
        <w:rPr>
          <w:rFonts w:cs="Open Sans"/>
        </w:rPr>
      </w:pPr>
      <w:r>
        <w:rPr>
          <w:rFonts w:cs="Open Sans"/>
        </w:rPr>
        <w:t>The table below lists detected issues of system configurations, covering interface configuration, VM backup configuration, and license key validity. Corresponding recommendations are also provided.</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66"/>
        <w:gridCol w:w="2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566" w:type="dxa"/>
            <w:shd w:val="clear" w:color="auto" w:fill="00B0F0"/>
            <w:vAlign w:val="top"/>
          </w:tcPr>
          <w:p>
            <w:pPr>
              <w:pStyle w:val="98"/>
              <w:widowControl/>
              <w:snapToGrid w:val="0"/>
              <w:rPr>
                <w:rFonts w:cs="Open Sans"/>
              </w:rPr>
            </w:pPr>
            <w:r>
              <w:rPr>
                <w:rFonts w:cs="Open Sans"/>
              </w:rPr>
              <w:t>Issue</w:t>
            </w:r>
          </w:p>
        </w:tc>
        <w:tc>
          <w:tcPr>
            <w:tcW w:w="2967"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66" w:type="dxa"/>
            <w:vAlign w:val="top"/>
          </w:tcPr>
          <w:p>
            <w:pPr>
              <w:pStyle w:val="91"/>
              <w:widowControl/>
              <w:snapToGrid w:val="0"/>
              <w:rPr>
                <w:rFonts w:cs="Open Sans"/>
              </w:rPr>
            </w:pPr>
            <w:r>
              <w:rPr>
                <w:rFonts w:cs="Open Sans"/>
              </w:rPr>
              <w:t>{{r item.result }}</w:t>
            </w:r>
          </w:p>
        </w:tc>
        <w:tc>
          <w:tcPr>
            <w:tcW w:w="2967"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ascii="Open Sans" w:hAnsi="Open Sans" w:eastAsia="Linux" w:cs="Open Sans"/>
                <w:kern w:val="2"/>
                <w:sz w:val="24"/>
                <w:szCs w:val="18"/>
                <w:lang w:val="en-US" w:eastAsia="zh-CN" w:bidi="ar-SA"/>
              </w:rPr>
              <w:pict>
                <v:shape id="图片 10" o:spid="_x0000_s1026" o:spt="75" type="#_x0000_t75" style="position:absolute;left:0pt;margin-left:0pt;margin-top:1.95pt;height:14.3pt;width:12.95pt;mso-wrap-distance-bottom:0pt;mso-wrap-distance-left:9pt;mso-wrap-distance-right:9pt;mso-wrap-distance-top:0pt;z-index:251660288;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65" w:name="_Toc526931273"/>
      <w:bookmarkStart w:id="66" w:name="_Toc526858874"/>
      <w:bookmarkStart w:id="67" w:name="_Toc526858473"/>
      <w:bookmarkStart w:id="68" w:name="_Toc526858559"/>
      <w:bookmarkStart w:id="69" w:name="_Toc4889"/>
      <w:r>
        <w:rPr>
          <w:rFonts w:cs="Open Sans"/>
        </w:rPr>
        <w:t xml:space="preserve">Issues of </w:t>
      </w:r>
      <w:bookmarkEnd w:id="65"/>
      <w:bookmarkEnd w:id="66"/>
      <w:bookmarkEnd w:id="67"/>
      <w:bookmarkEnd w:id="68"/>
      <w:r>
        <w:rPr>
          <w:rFonts w:cs="Open Sans"/>
        </w:rPr>
        <w:t>VM Health</w:t>
      </w:r>
      <w:bookmarkEnd w:id="69"/>
    </w:p>
    <w:p>
      <w:pPr>
        <w:pStyle w:val="80"/>
        <w:widowControl/>
        <w:snapToGrid w:val="0"/>
        <w:rPr>
          <w:rFonts w:cs="Open Sans"/>
        </w:rPr>
      </w:pPr>
      <w:r>
        <w:rPr>
          <w:rFonts w:cs="Open Sans"/>
        </w:rPr>
        <w:t xml:space="preserve">The table below lists detected issues of VM health, covering configuration profile, resource usage, and backup repository. Corresponding recommendations are also provided. </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66"/>
        <w:gridCol w:w="2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keepNext/>
              <w:widowControl/>
              <w:snapToGrid w:val="0"/>
              <w:rPr>
                <w:rFonts w:cs="Open Sans"/>
              </w:rPr>
            </w:pPr>
            <w:r>
              <w:rPr>
                <w:rFonts w:cs="Open Sans"/>
              </w:rPr>
              <w:t>No.</w:t>
            </w:r>
          </w:p>
        </w:tc>
        <w:tc>
          <w:tcPr>
            <w:tcW w:w="1632" w:type="dxa"/>
            <w:shd w:val="clear" w:color="auto" w:fill="00B0F0"/>
            <w:vAlign w:val="top"/>
          </w:tcPr>
          <w:p>
            <w:pPr>
              <w:pStyle w:val="98"/>
              <w:keepNext/>
              <w:widowControl/>
              <w:snapToGrid w:val="0"/>
              <w:rPr>
                <w:rFonts w:cs="Open Sans"/>
              </w:rPr>
            </w:pPr>
            <w:r>
              <w:rPr>
                <w:rFonts w:cs="Open Sans"/>
              </w:rPr>
              <w:t>Severity</w:t>
            </w:r>
          </w:p>
        </w:tc>
        <w:tc>
          <w:tcPr>
            <w:tcW w:w="1826" w:type="dxa"/>
            <w:shd w:val="clear" w:color="auto" w:fill="00B0F0"/>
            <w:vAlign w:val="top"/>
          </w:tcPr>
          <w:p>
            <w:pPr>
              <w:pStyle w:val="98"/>
              <w:keepNext/>
              <w:widowControl/>
              <w:snapToGrid w:val="0"/>
              <w:rPr>
                <w:rFonts w:cs="Open Sans"/>
              </w:rPr>
            </w:pPr>
            <w:r>
              <w:rPr>
                <w:rFonts w:cs="Open Sans"/>
              </w:rPr>
              <w:t>Entity</w:t>
            </w:r>
          </w:p>
        </w:tc>
        <w:tc>
          <w:tcPr>
            <w:tcW w:w="1566" w:type="dxa"/>
            <w:shd w:val="clear" w:color="auto" w:fill="00B0F0"/>
            <w:vAlign w:val="top"/>
          </w:tcPr>
          <w:p>
            <w:pPr>
              <w:pStyle w:val="98"/>
              <w:keepNext/>
              <w:widowControl/>
              <w:snapToGrid w:val="0"/>
              <w:rPr>
                <w:rFonts w:cs="Open Sans"/>
              </w:rPr>
            </w:pPr>
            <w:r>
              <w:rPr>
                <w:rFonts w:cs="Open Sans"/>
              </w:rPr>
              <w:t>Issue</w:t>
            </w:r>
          </w:p>
        </w:tc>
        <w:tc>
          <w:tcPr>
            <w:tcW w:w="2967" w:type="dxa"/>
            <w:shd w:val="clear" w:color="auto" w:fill="00B0F0"/>
            <w:vAlign w:val="top"/>
          </w:tcPr>
          <w:p>
            <w:pPr>
              <w:pStyle w:val="98"/>
              <w:keepNext/>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vm_run_status_que%}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vm_run_status_que%}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66" w:type="dxa"/>
            <w:vAlign w:val="top"/>
          </w:tcPr>
          <w:p>
            <w:pPr>
              <w:pStyle w:val="91"/>
              <w:widowControl/>
              <w:snapToGrid w:val="0"/>
              <w:rPr>
                <w:rFonts w:cs="Open Sans"/>
              </w:rPr>
            </w:pPr>
            <w:r>
              <w:rPr>
                <w:rFonts w:cs="Open Sans"/>
              </w:rPr>
              <w:t>{{r item.result}}</w:t>
            </w:r>
          </w:p>
        </w:tc>
        <w:tc>
          <w:tcPr>
            <w:tcW w:w="2967" w:type="dxa"/>
            <w:vAlign w:val="top"/>
          </w:tcPr>
          <w:p>
            <w:pPr>
              <w:pStyle w:val="91"/>
              <w:widowControl/>
              <w:snapToGrid w:val="0"/>
              <w:rPr>
                <w:rFonts w:cs="Open Sans"/>
              </w:rPr>
            </w:pPr>
            <w:r>
              <w:rPr>
                <w:rFonts w:cs="Open Sans"/>
              </w:rPr>
              <w:t>{{r 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color w:val="000000"/>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color w:val="000000"/>
              </w:rPr>
            </w:pPr>
            <w:r>
              <w:rPr>
                <w:rFonts w:cs="Open Sans"/>
                <w:color w:val="000000"/>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color w:val="000000"/>
              </w:rPr>
            </w:pPr>
            <w:r>
              <w:rPr>
                <w:rFonts w:ascii="Open Sans" w:hAnsi="Open Sans" w:eastAsia="Linux" w:cs="Open Sans"/>
                <w:color w:val="000000"/>
                <w:kern w:val="2"/>
                <w:sz w:val="24"/>
                <w:szCs w:val="18"/>
                <w:lang w:val="en-US" w:eastAsia="zh-CN" w:bidi="ar-SA"/>
              </w:rPr>
              <w:pict>
                <v:shape id="图片 18" o:spid="_x0000_s1031" o:spt="75" type="#_x0000_t75" style="position:absolute;left:0pt;margin-left:-0.25pt;margin-top:0.3pt;height:14.3pt;width:12.95pt;mso-wrap-distance-bottom:0pt;mso-wrap-distance-left:9pt;mso-wrap-distance-right:9pt;mso-wrap-distance-top:0pt;z-index:251665408;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color w:val="000000"/>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color w:val="000000"/>
              </w:rPr>
            </w:pPr>
            <w:r>
              <w:rPr>
                <w:rFonts w:cs="Open Sans"/>
                <w:color w:val="000000"/>
              </w:rPr>
              <w:t>{%tr endif%}</w:t>
            </w:r>
          </w:p>
        </w:tc>
      </w:tr>
    </w:tbl>
    <w:p>
      <w:pPr>
        <w:pStyle w:val="82"/>
        <w:widowControl/>
        <w:adjustRightInd w:val="0"/>
        <w:snapToGrid w:val="0"/>
        <w:rPr>
          <w:rFonts w:cs="Open Sans"/>
        </w:rPr>
      </w:pPr>
      <w:bookmarkStart w:id="70" w:name="_Toc526858476"/>
      <w:bookmarkStart w:id="71" w:name="_Toc526858562"/>
      <w:bookmarkStart w:id="72" w:name="_Toc526858877"/>
      <w:bookmarkStart w:id="73" w:name="_Toc526931276"/>
      <w:bookmarkStart w:id="74" w:name="_Toc4661"/>
      <w:r>
        <w:rPr>
          <w:rFonts w:cs="Open Sans"/>
        </w:rPr>
        <w:t xml:space="preserve">Issues of </w:t>
      </w:r>
      <w:bookmarkEnd w:id="70"/>
      <w:bookmarkEnd w:id="71"/>
      <w:bookmarkEnd w:id="72"/>
      <w:bookmarkEnd w:id="73"/>
      <w:r>
        <w:rPr>
          <w:rFonts w:cs="Open Sans"/>
        </w:rPr>
        <w:t>HCI Network</w:t>
      </w:r>
      <w:bookmarkEnd w:id="74"/>
    </w:p>
    <w:p>
      <w:pPr>
        <w:pStyle w:val="80"/>
        <w:widowControl/>
        <w:snapToGrid w:val="0"/>
        <w:rPr>
          <w:rFonts w:cs="Open Sans"/>
        </w:rPr>
      </w:pPr>
      <w:r>
        <w:rPr>
          <w:rFonts w:cs="Open Sans"/>
        </w:rPr>
        <w:t>The table below lists detected issues of HCI network health, covering physical network, virtual network, and network environment. Corresponding recommendations are also provided.</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68"/>
        <w:gridCol w:w="2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568" w:type="dxa"/>
            <w:shd w:val="clear" w:color="auto" w:fill="00B0F0"/>
            <w:vAlign w:val="top"/>
          </w:tcPr>
          <w:p>
            <w:pPr>
              <w:pStyle w:val="98"/>
              <w:widowControl/>
              <w:snapToGrid w:val="0"/>
              <w:rPr>
                <w:rFonts w:cs="Open Sans"/>
              </w:rPr>
            </w:pPr>
            <w:r>
              <w:rPr>
                <w:rFonts w:cs="Open Sans"/>
              </w:rPr>
              <w:t>Issue</w:t>
            </w:r>
          </w:p>
        </w:tc>
        <w:tc>
          <w:tcPr>
            <w:tcW w:w="2967"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if net_status_que%}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for item in net_status_que%}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68" w:type="dxa"/>
            <w:vAlign w:val="top"/>
          </w:tcPr>
          <w:p>
            <w:pPr>
              <w:pStyle w:val="91"/>
              <w:widowControl/>
              <w:snapToGrid w:val="0"/>
              <w:rPr>
                <w:rFonts w:cs="Open Sans"/>
              </w:rPr>
            </w:pPr>
            <w:r>
              <w:rPr>
                <w:rFonts w:cs="Open Sans"/>
                <w:color w:val="000000"/>
              </w:rPr>
              <w:t>{{r item.result }}</w:t>
            </w:r>
          </w:p>
        </w:tc>
        <w:tc>
          <w:tcPr>
            <w:tcW w:w="2967" w:type="dxa"/>
            <w:vAlign w:val="top"/>
          </w:tcPr>
          <w:p>
            <w:pPr>
              <w:pStyle w:val="91"/>
              <w:widowControl/>
              <w:snapToGrid w:val="0"/>
              <w:rPr>
                <w:rFonts w:cs="Open Sans"/>
              </w:rPr>
            </w:pPr>
            <w:r>
              <w:rPr>
                <w:rFonts w:cs="Open Sans"/>
              </w:rPr>
              <w:t>{{r 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color w:val="000000"/>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color w:val="000000"/>
              </w:rPr>
            </w:pPr>
            <w:r>
              <w:rPr>
                <w:rFonts w:cs="Open Sans"/>
                <w:color w:val="000000"/>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color w:val="000000"/>
              </w:rPr>
            </w:pPr>
            <w:r>
              <w:rPr>
                <w:rFonts w:ascii="Open Sans" w:hAnsi="Open Sans" w:eastAsia="Linux" w:cs="Open Sans"/>
                <w:color w:val="000000"/>
                <w:kern w:val="2"/>
                <w:sz w:val="24"/>
                <w:szCs w:val="18"/>
                <w:lang w:val="en-US" w:eastAsia="zh-CN" w:bidi="ar-SA"/>
              </w:rPr>
              <w:pict>
                <v:shape id="图片 24" o:spid="_x0000_s1032" o:spt="75" type="#_x0000_t75" style="position:absolute;left:0pt;margin-left:-0.25pt;margin-top:0pt;height:14.3pt;width:12.95pt;mso-wrap-distance-bottom:0pt;mso-wrap-distance-left:9pt;mso-wrap-distance-right:9pt;mso-wrap-distance-top:0pt;z-index:251666432;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color w:val="000000"/>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color w:val="000000"/>
              </w:rPr>
            </w:pPr>
            <w:r>
              <w:rPr>
                <w:rFonts w:cs="Open Sans"/>
                <w:color w:val="000000"/>
              </w:rPr>
              <w:t>{%tr endif%}</w:t>
            </w:r>
          </w:p>
        </w:tc>
      </w:tr>
    </w:tbl>
    <w:p>
      <w:pPr>
        <w:pStyle w:val="82"/>
        <w:widowControl/>
        <w:adjustRightInd w:val="0"/>
        <w:snapToGrid w:val="0"/>
        <w:rPr>
          <w:rFonts w:cs="Open Sans"/>
        </w:rPr>
      </w:pPr>
      <w:bookmarkStart w:id="75" w:name="_Toc10133"/>
      <w:r>
        <w:rPr>
          <w:rFonts w:cs="Open Sans"/>
        </w:rPr>
        <w:t>Issues of HCI Service Packs</w:t>
      </w:r>
      <w:bookmarkEnd w:id="75"/>
    </w:p>
    <w:p>
      <w:pPr>
        <w:pStyle w:val="80"/>
        <w:widowControl/>
        <w:snapToGrid w:val="0"/>
        <w:rPr>
          <w:rFonts w:cs="Open Sans"/>
        </w:rPr>
      </w:pPr>
      <w:r>
        <w:rPr>
          <w:rFonts w:cs="Open Sans"/>
        </w:rPr>
        <w:t>The table below lists unpatched HCI service packs. Corresponding recommendations are also provided.</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567"/>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567" w:type="dxa"/>
            <w:shd w:val="clear" w:color="auto" w:fill="00B0F0"/>
            <w:vAlign w:val="top"/>
          </w:tcPr>
          <w:p>
            <w:pPr>
              <w:pStyle w:val="98"/>
              <w:widowControl/>
              <w:snapToGrid w:val="0"/>
              <w:rPr>
                <w:rFonts w:cs="Open Sans"/>
              </w:rPr>
            </w:pPr>
            <w:r>
              <w:rPr>
                <w:rFonts w:cs="Open Sans"/>
              </w:rPr>
              <w:t>Issue</w:t>
            </w:r>
          </w:p>
        </w:tc>
        <w:tc>
          <w:tcPr>
            <w:tcW w:w="2968"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if warning_patch_que%}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for item in warning_patch_que%}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567" w:type="dxa"/>
            <w:vAlign w:val="top"/>
          </w:tcPr>
          <w:p>
            <w:pPr>
              <w:pStyle w:val="91"/>
              <w:widowControl/>
              <w:snapToGrid w:val="0"/>
              <w:rPr>
                <w:rFonts w:cs="Open Sans"/>
              </w:rPr>
            </w:pPr>
            <w:r>
              <w:rPr>
                <w:rFonts w:cs="Open Sans"/>
              </w:rPr>
              <w:t>{{r item.result }}</w:t>
            </w:r>
          </w:p>
        </w:tc>
        <w:tc>
          <w:tcPr>
            <w:tcW w:w="2968"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ascii="Open Sans" w:hAnsi="Open Sans" w:eastAsia="Linux" w:cs="Open Sans"/>
                <w:kern w:val="2"/>
                <w:sz w:val="24"/>
                <w:szCs w:val="18"/>
                <w:lang w:val="en-US" w:eastAsia="zh-CN" w:bidi="ar-SA"/>
              </w:rPr>
              <w:pict>
                <v:shape id="图片 6" o:spid="_x0000_s1033" o:spt="75" type="#_x0000_t75" style="position:absolute;left:0pt;margin-left:-0.25pt;margin-top:0.65pt;height:14.3pt;width:12.95pt;mso-wrap-distance-bottom:0pt;mso-wrap-distance-left:9pt;mso-wrap-distance-right:9pt;mso-wrap-distance-top:0pt;z-index:251667456;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endif%}</w:t>
            </w:r>
          </w:p>
        </w:tc>
      </w:tr>
    </w:tbl>
    <w:p>
      <w:pPr>
        <w:pStyle w:val="82"/>
        <w:widowControl/>
        <w:adjustRightInd w:val="0"/>
        <w:snapToGrid w:val="0"/>
        <w:rPr>
          <w:rFonts w:cs="Open Sans"/>
        </w:rPr>
      </w:pPr>
      <w:bookmarkStart w:id="76" w:name="_Toc21199"/>
      <w:r>
        <w:rPr>
          <w:rFonts w:cs="Open Sans"/>
        </w:rPr>
        <w:t>Issues of HCI Security</w:t>
      </w:r>
      <w:bookmarkEnd w:id="76"/>
    </w:p>
    <w:p>
      <w:pPr>
        <w:pStyle w:val="80"/>
        <w:widowControl/>
        <w:snapToGrid w:val="0"/>
        <w:rPr>
          <w:rFonts w:cs="Open Sans"/>
        </w:rPr>
      </w:pPr>
      <w:r>
        <w:rPr>
          <w:rFonts w:cs="Open Sans"/>
        </w:rPr>
        <w:t>The table below lists detected issues of HCI security, covering access permissions, password validity, port management, account login time, and JG SPs. Corresponding recommendations are also provided.</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632"/>
        <w:gridCol w:w="1826"/>
        <w:gridCol w:w="1484"/>
        <w:gridCol w:w="3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00B0F0"/>
            <w:vAlign w:val="top"/>
          </w:tcPr>
          <w:p>
            <w:pPr>
              <w:pStyle w:val="98"/>
              <w:widowControl/>
              <w:snapToGrid w:val="0"/>
              <w:rPr>
                <w:rFonts w:cs="Open Sans"/>
              </w:rPr>
            </w:pPr>
            <w:r>
              <w:rPr>
                <w:rFonts w:cs="Open Sans"/>
              </w:rPr>
              <w:t>No.</w:t>
            </w:r>
          </w:p>
        </w:tc>
        <w:tc>
          <w:tcPr>
            <w:tcW w:w="1632" w:type="dxa"/>
            <w:shd w:val="clear" w:color="auto" w:fill="00B0F0"/>
            <w:vAlign w:val="top"/>
          </w:tcPr>
          <w:p>
            <w:pPr>
              <w:pStyle w:val="98"/>
              <w:widowControl/>
              <w:snapToGrid w:val="0"/>
              <w:rPr>
                <w:rFonts w:cs="Open Sans"/>
              </w:rPr>
            </w:pPr>
            <w:r>
              <w:rPr>
                <w:rFonts w:cs="Open Sans"/>
              </w:rPr>
              <w:t>Severity</w:t>
            </w:r>
          </w:p>
        </w:tc>
        <w:tc>
          <w:tcPr>
            <w:tcW w:w="1826" w:type="dxa"/>
            <w:shd w:val="clear" w:color="auto" w:fill="00B0F0"/>
            <w:vAlign w:val="top"/>
          </w:tcPr>
          <w:p>
            <w:pPr>
              <w:pStyle w:val="98"/>
              <w:widowControl/>
              <w:snapToGrid w:val="0"/>
              <w:rPr>
                <w:rFonts w:cs="Open Sans"/>
              </w:rPr>
            </w:pPr>
            <w:r>
              <w:rPr>
                <w:rFonts w:cs="Open Sans"/>
              </w:rPr>
              <w:t>Entity</w:t>
            </w:r>
          </w:p>
        </w:tc>
        <w:tc>
          <w:tcPr>
            <w:tcW w:w="1484" w:type="dxa"/>
            <w:shd w:val="clear" w:color="auto" w:fill="00B0F0"/>
            <w:vAlign w:val="top"/>
          </w:tcPr>
          <w:p>
            <w:pPr>
              <w:pStyle w:val="98"/>
              <w:widowControl/>
              <w:snapToGrid w:val="0"/>
              <w:rPr>
                <w:rFonts w:cs="Open Sans"/>
              </w:rPr>
            </w:pPr>
            <w:r>
              <w:rPr>
                <w:rFonts w:cs="Open Sans"/>
              </w:rPr>
              <w:t>Issue</w:t>
            </w:r>
          </w:p>
        </w:tc>
        <w:tc>
          <w:tcPr>
            <w:tcW w:w="3051"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if safe_que%}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for item in safe_que%}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top"/>
          </w:tcPr>
          <w:p>
            <w:pPr>
              <w:pStyle w:val="91"/>
              <w:widowControl/>
              <w:snapToGrid w:val="0"/>
              <w:rPr>
                <w:rFonts w:cs="Open Sans"/>
              </w:rPr>
            </w:pPr>
            <w:r>
              <w:rPr>
                <w:rFonts w:cs="Open Sans"/>
              </w:rPr>
              <w:t>{{item.num}}</w:t>
            </w:r>
          </w:p>
        </w:tc>
        <w:tc>
          <w:tcPr>
            <w:tcW w:w="1632" w:type="dxa"/>
            <w:vAlign w:val="top"/>
          </w:tcPr>
          <w:p>
            <w:pPr>
              <w:pStyle w:val="91"/>
              <w:widowControl/>
              <w:snapToGrid w:val="0"/>
              <w:rPr>
                <w:rFonts w:cs="Open Sans"/>
              </w:rPr>
            </w:pPr>
            <w:r>
              <w:rPr>
                <w:rFonts w:cs="Open Sans"/>
              </w:rPr>
              <w:t>{{item.level.icon}}</w:t>
            </w:r>
          </w:p>
        </w:tc>
        <w:tc>
          <w:tcPr>
            <w:tcW w:w="1826" w:type="dxa"/>
            <w:vAlign w:val="top"/>
          </w:tcPr>
          <w:p>
            <w:pPr>
              <w:pStyle w:val="91"/>
              <w:widowControl/>
              <w:snapToGrid w:val="0"/>
              <w:rPr>
                <w:rFonts w:cs="Open Sans"/>
              </w:rPr>
            </w:pPr>
            <w:r>
              <w:rPr>
                <w:rFonts w:cs="Open Sans"/>
              </w:rPr>
              <w:t>{{item.check_name}}</w:t>
            </w:r>
          </w:p>
        </w:tc>
        <w:tc>
          <w:tcPr>
            <w:tcW w:w="1484" w:type="dxa"/>
            <w:vAlign w:val="top"/>
          </w:tcPr>
          <w:p>
            <w:pPr>
              <w:pStyle w:val="91"/>
              <w:widowControl/>
              <w:snapToGrid w:val="0"/>
              <w:rPr>
                <w:rFonts w:cs="Open Sans"/>
              </w:rPr>
            </w:pPr>
            <w:r>
              <w:rPr>
                <w:rFonts w:cs="Open Sans"/>
              </w:rPr>
              <w:t>{{r item.result }}</w:t>
            </w:r>
          </w:p>
        </w:tc>
        <w:tc>
          <w:tcPr>
            <w:tcW w:w="3051" w:type="dxa"/>
            <w:vAlign w:val="top"/>
          </w:tcPr>
          <w:p>
            <w:pPr>
              <w:pStyle w:val="91"/>
              <w:widowControl/>
              <w:snapToGrid w:val="0"/>
              <w:rPr>
                <w:rFonts w:cs="Open Sans"/>
              </w:rPr>
            </w:pPr>
            <w:r>
              <w:rPr>
                <w:rFonts w:cs="Open Sans"/>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ascii="Open Sans" w:hAnsi="Open Sans" w:eastAsia="Linux" w:cs="Open Sans"/>
                <w:kern w:val="2"/>
                <w:sz w:val="24"/>
                <w:szCs w:val="18"/>
                <w:lang w:val="en-US" w:eastAsia="zh-CN" w:bidi="ar-SA"/>
              </w:rPr>
              <w:pict>
                <v:shape id="_x0000_s1034" o:spid="_x0000_s1034" o:spt="75" type="#_x0000_t75" style="position:absolute;left:0pt;margin-left:-0.25pt;margin-top:0.35pt;height:14.3pt;width:12.95pt;mso-wrap-distance-bottom:0pt;mso-wrap-distance-left:9pt;mso-wrap-distance-right:9pt;mso-wrap-distance-top:0pt;z-index:25166848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w10:wrap type="square"/>
                </v:shape>
              </w:pict>
            </w:r>
            <w:r>
              <w:rPr>
                <w:rFonts w:cs="Open Sans"/>
              </w:rPr>
              <w:t>No issue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widowControl/>
              <w:snapToGrid w:val="0"/>
              <w:rPr>
                <w:rFonts w:cs="Open Sans"/>
              </w:rPr>
            </w:pPr>
            <w:r>
              <w:rPr>
                <w:rFonts w:cs="Open Sans"/>
              </w:rPr>
              <w:t>{%tr endif%}</w:t>
            </w:r>
          </w:p>
        </w:tc>
      </w:tr>
    </w:tbl>
    <w:p>
      <w:pPr>
        <w:pStyle w:val="81"/>
        <w:pageBreakBefore/>
        <w:widowControl/>
        <w:adjustRightInd w:val="0"/>
        <w:snapToGrid w:val="0"/>
        <w:rPr>
          <w:rFonts w:cs="Open Sans"/>
        </w:rPr>
      </w:pPr>
      <w:bookmarkStart w:id="77" w:name="_Toc25795"/>
      <w:r>
        <w:rPr>
          <w:rFonts w:cs="Open Sans"/>
        </w:rPr>
        <w:t>HCI Resources</w:t>
      </w:r>
      <w:bookmarkEnd w:id="77"/>
    </w:p>
    <w:p>
      <w:pPr>
        <w:pStyle w:val="82"/>
        <w:widowControl/>
        <w:adjustRightInd w:val="0"/>
        <w:snapToGrid w:val="0"/>
        <w:rPr>
          <w:rFonts w:cs="Open Sans"/>
        </w:rPr>
      </w:pPr>
      <w:bookmarkStart w:id="78" w:name="_Toc526931279"/>
      <w:bookmarkStart w:id="79" w:name="_Toc13037"/>
      <w:r>
        <w:rPr>
          <w:rFonts w:cs="Open Sans"/>
        </w:rPr>
        <w:t xml:space="preserve">HCI </w:t>
      </w:r>
      <w:bookmarkEnd w:id="78"/>
      <w:r>
        <w:rPr>
          <w:rFonts w:cs="Open Sans"/>
        </w:rPr>
        <w:t>Resource Details</w:t>
      </w:r>
      <w:bookmarkEnd w:id="79"/>
    </w:p>
    <w:p>
      <w:pPr>
        <w:pStyle w:val="83"/>
        <w:widowControl/>
        <w:adjustRightInd w:val="0"/>
        <w:snapToGrid w:val="0"/>
        <w:rPr>
          <w:rFonts w:cs="Open Sans"/>
        </w:rPr>
      </w:pPr>
      <w:bookmarkStart w:id="80" w:name="_Toc7328"/>
      <w:bookmarkStart w:id="81" w:name="_Toc16266"/>
      <w:r>
        <w:rPr>
          <w:rFonts w:cs="Open Sans"/>
        </w:rPr>
        <w:t>Node Resources</w:t>
      </w:r>
      <w:bookmarkEnd w:id="80"/>
      <w:bookmarkEnd w:id="81"/>
    </w:p>
    <w:p>
      <w:pPr>
        <w:pStyle w:val="80"/>
        <w:widowControl/>
        <w:snapToGrid w:val="0"/>
        <w:rPr>
          <w:rFonts w:cs="Open Sans"/>
        </w:rPr>
      </w:pPr>
      <w:r>
        <w:rPr>
          <w:rFonts w:cs="Open Sans"/>
        </w:rPr>
        <w:t>The table below lists node information.</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8"/>
        <w:gridCol w:w="3078"/>
        <w:gridCol w:w="3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8" w:type="dxa"/>
            <w:shd w:val="clear" w:color="auto" w:fill="00B0F0"/>
            <w:vAlign w:val="top"/>
          </w:tcPr>
          <w:p>
            <w:pPr>
              <w:pStyle w:val="98"/>
              <w:widowControl/>
              <w:snapToGrid w:val="0"/>
              <w:rPr>
                <w:rFonts w:cs="Open Sans"/>
              </w:rPr>
            </w:pPr>
            <w:r>
              <w:rPr>
                <w:rFonts w:cs="Open Sans"/>
              </w:rPr>
              <w:t>Node IP</w:t>
            </w:r>
          </w:p>
        </w:tc>
        <w:tc>
          <w:tcPr>
            <w:tcW w:w="3078" w:type="dxa"/>
            <w:shd w:val="clear" w:color="auto" w:fill="00B0F0"/>
            <w:vAlign w:val="top"/>
          </w:tcPr>
          <w:p>
            <w:pPr>
              <w:pStyle w:val="98"/>
              <w:widowControl/>
              <w:snapToGrid w:val="0"/>
              <w:rPr>
                <w:rFonts w:cs="Open Sans"/>
              </w:rPr>
            </w:pPr>
            <w:r>
              <w:rPr>
                <w:rFonts w:cs="Open Sans"/>
              </w:rPr>
              <w:t>Check Item</w:t>
            </w:r>
          </w:p>
        </w:tc>
        <w:tc>
          <w:tcPr>
            <w:tcW w:w="3082" w:type="dxa"/>
            <w:shd w:val="clear" w:color="auto" w:fill="00B0F0"/>
            <w:vAlign w:val="top"/>
          </w:tcPr>
          <w:p>
            <w:pPr>
              <w:pStyle w:val="98"/>
              <w:widowControl/>
              <w:snapToGrid w:val="0"/>
              <w:rPr>
                <w:rFonts w:cs="Open Sans"/>
              </w:rPr>
            </w:pPr>
            <w:r>
              <w:rPr>
                <w:rFonts w:cs="Open Sans"/>
              </w:rPr>
              <w:t>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if physical_host_resource%}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for phy_dict in physical_host_resource%}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for host, phy_data in phy_dict.items()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for item in phy_data%}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8" w:type="dxa"/>
            <w:vAlign w:val="top"/>
          </w:tcPr>
          <w:p>
            <w:pPr>
              <w:pStyle w:val="91"/>
              <w:widowControl/>
              <w:snapToGrid w:val="0"/>
              <w:rPr>
                <w:rFonts w:cs="Open Sans"/>
              </w:rPr>
            </w:pPr>
            <w:r>
              <w:rPr>
                <w:rFonts w:cs="Open Sans"/>
              </w:rPr>
              <w:t>{%vm%}{{host}}</w:t>
            </w:r>
          </w:p>
        </w:tc>
        <w:tc>
          <w:tcPr>
            <w:tcW w:w="3078" w:type="dxa"/>
            <w:vAlign w:val="top"/>
          </w:tcPr>
          <w:p>
            <w:pPr>
              <w:pStyle w:val="91"/>
              <w:widowControl/>
              <w:snapToGrid w:val="0"/>
              <w:rPr>
                <w:rFonts w:cs="Open Sans"/>
              </w:rPr>
            </w:pPr>
            <w:r>
              <w:rPr>
                <w:rFonts w:cs="Open Sans"/>
              </w:rPr>
              <w:t>{{item.name}}</w:t>
            </w:r>
          </w:p>
        </w:tc>
        <w:tc>
          <w:tcPr>
            <w:tcW w:w="3082" w:type="dxa"/>
            <w:vAlign w:val="top"/>
          </w:tcPr>
          <w:p>
            <w:pPr>
              <w:pStyle w:val="91"/>
              <w:widowControl/>
              <w:snapToGrid w:val="0"/>
              <w:rPr>
                <w:rFonts w:cs="Open Sans"/>
              </w:rPr>
            </w:pPr>
            <w:r>
              <w:rPr>
                <w:rFonts w:cs="Open Sans"/>
              </w:rPr>
              <w:t>{{item.info}}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3"/>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82" w:name="_Toc27347"/>
      <w:bookmarkStart w:id="83" w:name="_Toc14100"/>
      <w:r>
        <w:rPr>
          <w:rFonts w:cs="Open Sans"/>
        </w:rPr>
        <w:t>Node Load</w:t>
      </w:r>
      <w:bookmarkEnd w:id="82"/>
      <w:bookmarkEnd w:id="83"/>
    </w:p>
    <w:p>
      <w:pPr>
        <w:pStyle w:val="80"/>
        <w:widowControl/>
        <w:snapToGrid w:val="0"/>
        <w:rPr>
          <w:rFonts w:cs="Open Sans"/>
        </w:rPr>
      </w:pPr>
      <w:r>
        <w:rPr>
          <w:rFonts w:cs="Open Sans"/>
          <w:b/>
          <w:bCs/>
        </w:rPr>
        <w:t>CPU usage rate</w:t>
      </w:r>
      <w:r>
        <w:rPr>
          <w:rFonts w:cs="Open Sans"/>
        </w:rPr>
        <w:t>: refers to the percentage of CPU processing power occupied when the CPU is executing a task.</w:t>
      </w:r>
    </w:p>
    <w:p>
      <w:pPr>
        <w:pStyle w:val="80"/>
        <w:widowControl/>
        <w:snapToGrid w:val="0"/>
        <w:rPr>
          <w:rFonts w:cs="Open Sans"/>
        </w:rPr>
      </w:pPr>
      <w:r>
        <w:rPr>
          <w:rFonts w:cs="Open Sans"/>
          <w:b/>
          <w:bCs/>
        </w:rPr>
        <w:t>CPU configuration ratio</w:t>
      </w:r>
      <w:r>
        <w:rPr>
          <w:rFonts w:cs="Open Sans"/>
        </w:rPr>
        <w:t>: refers to the ratio of available CPU cores to the actual number of CPU cores used in the system. For example, if there are 8 CPU cores in the system, but only 4 cores are used, the CPU configuration ratio is 50%. The CPU configuration ratio is usually used to evaluate whether the hardware configuration of the system is reasonable, and whether it is necessary to increase or decrease the number of CPU cores.</w:t>
      </w:r>
    </w:p>
    <w:p>
      <w:pPr>
        <w:pStyle w:val="80"/>
        <w:widowControl/>
        <w:snapToGrid w:val="0"/>
        <w:rPr>
          <w:rFonts w:cs="Open Sans"/>
        </w:rPr>
      </w:pPr>
      <w:r>
        <w:rPr>
          <w:rFonts w:cs="Open Sans"/>
          <w:b/>
          <w:bCs/>
        </w:rPr>
        <w:t>CPU load</w:t>
      </w:r>
      <w:r>
        <w:rPr>
          <w:rFonts w:cs="Open Sans"/>
        </w:rPr>
        <w:t>: refers to the length of the task queue that the CPU is running, that is, the number of tasks waiting for CPU processing.</w:t>
      </w:r>
    </w:p>
    <w:p>
      <w:pPr>
        <w:pStyle w:val="80"/>
        <w:widowControl/>
        <w:snapToGrid w:val="0"/>
        <w:rPr>
          <w:rFonts w:cs="Open Sans"/>
        </w:rPr>
      </w:pPr>
      <w:r>
        <w:rPr>
          <w:rFonts w:cs="Open Sans"/>
          <w:b/>
          <w:bCs/>
        </w:rPr>
        <w:t>Overall load</w:t>
      </w:r>
      <w:r>
        <w:rPr>
          <w:rFonts w:cs="Open Sans"/>
        </w:rPr>
        <w:t>: usually expressed as a percentage, it represents the proportion of CPU processing power occupied by tasks running on the CPU.</w:t>
      </w:r>
    </w:p>
    <w:p>
      <w:pPr>
        <w:pStyle w:val="80"/>
        <w:widowControl/>
        <w:snapToGrid w:val="0"/>
        <w:rPr>
          <w:rFonts w:cs="Open Sans"/>
        </w:rPr>
      </w:pPr>
      <w:r>
        <w:rPr>
          <w:rFonts w:cs="Open Sans"/>
        </w:rPr>
        <w:t>The explanation for memory usage rate and load is the same.</w:t>
      </w:r>
    </w:p>
    <w:tbl>
      <w:tblPr>
        <w:tblStyle w:val="28"/>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95"/>
        <w:gridCol w:w="1221"/>
        <w:gridCol w:w="700"/>
        <w:gridCol w:w="962"/>
        <w:gridCol w:w="845"/>
        <w:gridCol w:w="926"/>
        <w:gridCol w:w="1280"/>
        <w:gridCol w:w="775"/>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695" w:type="dxa"/>
            <w:shd w:val="clear" w:color="auto" w:fill="00B0F0"/>
            <w:vAlign w:val="top"/>
          </w:tcPr>
          <w:p>
            <w:pPr>
              <w:pStyle w:val="98"/>
              <w:keepNext/>
              <w:widowControl/>
              <w:snapToGrid w:val="0"/>
              <w:rPr>
                <w:rFonts w:cs="Open Sans"/>
              </w:rPr>
            </w:pPr>
            <w:r>
              <w:rPr>
                <w:rFonts w:cs="Open Sans"/>
              </w:rPr>
              <w:t>Node Name</w:t>
            </w:r>
          </w:p>
        </w:tc>
        <w:tc>
          <w:tcPr>
            <w:tcW w:w="1221" w:type="dxa"/>
            <w:shd w:val="clear" w:color="auto" w:fill="00B0F0"/>
            <w:vAlign w:val="top"/>
          </w:tcPr>
          <w:p>
            <w:pPr>
              <w:pStyle w:val="98"/>
              <w:keepNext/>
              <w:widowControl/>
              <w:snapToGrid w:val="0"/>
              <w:rPr>
                <w:rFonts w:cs="Open Sans"/>
              </w:rPr>
            </w:pPr>
            <w:r>
              <w:rPr>
                <w:rFonts w:cs="Open Sans"/>
              </w:rPr>
              <w:t>Management Interface IP</w:t>
            </w:r>
          </w:p>
        </w:tc>
        <w:tc>
          <w:tcPr>
            <w:tcW w:w="700" w:type="dxa"/>
            <w:shd w:val="clear" w:color="auto" w:fill="00B0F0"/>
            <w:vAlign w:val="top"/>
          </w:tcPr>
          <w:p>
            <w:pPr>
              <w:pStyle w:val="98"/>
              <w:keepNext/>
              <w:widowControl/>
              <w:snapToGrid w:val="0"/>
              <w:rPr>
                <w:rFonts w:cs="Open Sans"/>
              </w:rPr>
            </w:pPr>
            <w:r>
              <w:rPr>
                <w:rFonts w:cs="Open Sans"/>
              </w:rPr>
              <w:t>CPU Usage</w:t>
            </w:r>
          </w:p>
        </w:tc>
        <w:tc>
          <w:tcPr>
            <w:tcW w:w="962" w:type="dxa"/>
            <w:shd w:val="clear" w:color="auto" w:fill="00B0F0"/>
            <w:vAlign w:val="top"/>
          </w:tcPr>
          <w:p>
            <w:pPr>
              <w:pStyle w:val="98"/>
              <w:keepNext/>
              <w:widowControl/>
              <w:snapToGrid w:val="0"/>
              <w:rPr>
                <w:rFonts w:cs="Open Sans"/>
              </w:rPr>
            </w:pPr>
            <w:r>
              <w:rPr>
                <w:rFonts w:cs="Open Sans"/>
              </w:rPr>
              <w:t>CPU Allocation</w:t>
            </w:r>
          </w:p>
        </w:tc>
        <w:tc>
          <w:tcPr>
            <w:tcW w:w="845" w:type="dxa"/>
            <w:shd w:val="clear" w:color="auto" w:fill="00B0F0"/>
            <w:vAlign w:val="top"/>
          </w:tcPr>
          <w:p>
            <w:pPr>
              <w:pStyle w:val="98"/>
              <w:keepNext/>
              <w:widowControl/>
              <w:snapToGrid w:val="0"/>
              <w:rPr>
                <w:rFonts w:cs="Open Sans"/>
              </w:rPr>
            </w:pPr>
            <w:r>
              <w:rPr>
                <w:rFonts w:cs="Open Sans"/>
              </w:rPr>
              <w:t>CPU Load</w:t>
            </w:r>
          </w:p>
        </w:tc>
        <w:tc>
          <w:tcPr>
            <w:tcW w:w="926" w:type="dxa"/>
            <w:shd w:val="clear" w:color="auto" w:fill="00B0F0"/>
            <w:vAlign w:val="top"/>
          </w:tcPr>
          <w:p>
            <w:pPr>
              <w:pStyle w:val="98"/>
              <w:keepNext/>
              <w:widowControl/>
              <w:snapToGrid w:val="0"/>
              <w:rPr>
                <w:rFonts w:cs="Open Sans"/>
              </w:rPr>
            </w:pPr>
            <w:r>
              <w:rPr>
                <w:rFonts w:cs="Open Sans"/>
              </w:rPr>
              <w:t>Memory Usage</w:t>
            </w:r>
          </w:p>
        </w:tc>
        <w:tc>
          <w:tcPr>
            <w:tcW w:w="1280" w:type="dxa"/>
            <w:shd w:val="clear" w:color="auto" w:fill="00B0F0"/>
            <w:vAlign w:val="top"/>
          </w:tcPr>
          <w:p>
            <w:pPr>
              <w:pStyle w:val="98"/>
              <w:keepNext/>
              <w:widowControl/>
              <w:snapToGrid w:val="0"/>
              <w:rPr>
                <w:rFonts w:cs="Open Sans"/>
              </w:rPr>
            </w:pPr>
            <w:r>
              <w:rPr>
                <w:rFonts w:cs="Open Sans"/>
              </w:rPr>
              <w:t>Memory Allocation</w:t>
            </w:r>
          </w:p>
        </w:tc>
        <w:tc>
          <w:tcPr>
            <w:tcW w:w="775" w:type="dxa"/>
            <w:shd w:val="clear" w:color="auto" w:fill="00B0F0"/>
            <w:vAlign w:val="top"/>
          </w:tcPr>
          <w:p>
            <w:pPr>
              <w:pStyle w:val="98"/>
              <w:keepNext/>
              <w:widowControl/>
              <w:snapToGrid w:val="0"/>
              <w:rPr>
                <w:rFonts w:cs="Open Sans"/>
              </w:rPr>
            </w:pPr>
            <w:r>
              <w:rPr>
                <w:rFonts w:cs="Open Sans"/>
              </w:rPr>
              <w:t>Memory Load</w:t>
            </w:r>
          </w:p>
        </w:tc>
        <w:tc>
          <w:tcPr>
            <w:tcW w:w="1678" w:type="dxa"/>
            <w:shd w:val="clear" w:color="auto" w:fill="00B0F0"/>
            <w:vAlign w:val="top"/>
          </w:tcPr>
          <w:p>
            <w:pPr>
              <w:pStyle w:val="98"/>
              <w:keepNext/>
              <w:widowControl/>
              <w:snapToGrid w:val="0"/>
              <w:rPr>
                <w:rFonts w:cs="Open Sans"/>
              </w:rPr>
            </w:pPr>
            <w:r>
              <w:rPr>
                <w:rFonts w:cs="Open Sans"/>
              </w:rPr>
              <w:t>Weighted Demand (CPU&amp; Mem)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082" w:type="dxa"/>
            <w:gridSpan w:val="9"/>
            <w:vAlign w:val="top"/>
          </w:tcPr>
          <w:p>
            <w:pPr>
              <w:pStyle w:val="91"/>
              <w:widowControl/>
              <w:snapToGrid w:val="0"/>
              <w:rPr>
                <w:rFonts w:cs="Open Sans"/>
              </w:rPr>
            </w:pPr>
            <w:r>
              <w:rPr>
                <w:rFonts w:cs="Open Sans"/>
              </w:rPr>
              <w:t>{%tr if host_load_resource%}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082" w:type="dxa"/>
            <w:gridSpan w:val="9"/>
            <w:vAlign w:val="top"/>
          </w:tcPr>
          <w:p>
            <w:pPr>
              <w:pStyle w:val="91"/>
              <w:widowControl/>
              <w:snapToGrid w:val="0"/>
              <w:rPr>
                <w:rFonts w:cs="Open Sans"/>
              </w:rPr>
            </w:pPr>
            <w:r>
              <w:rPr>
                <w:rFonts w:cs="Open Sans"/>
              </w:rPr>
              <w:t>{%tr for item in host_load_resource%}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695" w:type="dxa"/>
            <w:vAlign w:val="top"/>
          </w:tcPr>
          <w:p>
            <w:pPr>
              <w:pStyle w:val="91"/>
              <w:widowControl/>
              <w:snapToGrid w:val="0"/>
              <w:rPr>
                <w:rFonts w:cs="Open Sans"/>
              </w:rPr>
            </w:pPr>
            <w:r>
              <w:rPr>
                <w:rFonts w:cs="Open Sans"/>
              </w:rPr>
              <w:t>{{item.name}}</w:t>
            </w:r>
          </w:p>
        </w:tc>
        <w:tc>
          <w:tcPr>
            <w:tcW w:w="1221" w:type="dxa"/>
            <w:vAlign w:val="top"/>
          </w:tcPr>
          <w:p>
            <w:pPr>
              <w:pStyle w:val="91"/>
              <w:widowControl/>
              <w:snapToGrid w:val="0"/>
              <w:rPr>
                <w:rFonts w:cs="Open Sans"/>
              </w:rPr>
            </w:pPr>
            <w:r>
              <w:rPr>
                <w:rFonts w:cs="Open Sans"/>
              </w:rPr>
              <w:t>{{item.ip}}</w:t>
            </w:r>
          </w:p>
        </w:tc>
        <w:tc>
          <w:tcPr>
            <w:tcW w:w="700" w:type="dxa"/>
            <w:vAlign w:val="top"/>
          </w:tcPr>
          <w:p>
            <w:pPr>
              <w:pStyle w:val="91"/>
              <w:widowControl/>
              <w:snapToGrid w:val="0"/>
              <w:rPr>
                <w:rFonts w:cs="Open Sans"/>
              </w:rPr>
            </w:pPr>
            <w:r>
              <w:rPr>
                <w:rFonts w:cs="Open Sans"/>
              </w:rPr>
              <w:t>{{item.cpu_ratio}}</w:t>
            </w:r>
          </w:p>
        </w:tc>
        <w:tc>
          <w:tcPr>
            <w:tcW w:w="962" w:type="dxa"/>
            <w:vAlign w:val="top"/>
          </w:tcPr>
          <w:p>
            <w:pPr>
              <w:pStyle w:val="91"/>
              <w:widowControl/>
              <w:snapToGrid w:val="0"/>
              <w:rPr>
                <w:rFonts w:cs="Open Sans"/>
              </w:rPr>
            </w:pPr>
            <w:r>
              <w:rPr>
                <w:rFonts w:cs="Open Sans"/>
              </w:rPr>
              <w:t>{{item.cpu_conf_used_ratio}}</w:t>
            </w:r>
          </w:p>
        </w:tc>
        <w:tc>
          <w:tcPr>
            <w:tcW w:w="845" w:type="dxa"/>
            <w:vAlign w:val="top"/>
          </w:tcPr>
          <w:p>
            <w:pPr>
              <w:pStyle w:val="91"/>
              <w:widowControl/>
              <w:snapToGrid w:val="0"/>
              <w:rPr>
                <w:rFonts w:cs="Open Sans"/>
              </w:rPr>
            </w:pPr>
            <w:r>
              <w:rPr>
                <w:rFonts w:cs="Open Sans"/>
              </w:rPr>
              <w:t>{{item.cpu_load}}</w:t>
            </w:r>
          </w:p>
        </w:tc>
        <w:tc>
          <w:tcPr>
            <w:tcW w:w="926" w:type="dxa"/>
            <w:vAlign w:val="top"/>
          </w:tcPr>
          <w:p>
            <w:pPr>
              <w:pStyle w:val="91"/>
              <w:widowControl/>
              <w:snapToGrid w:val="0"/>
              <w:rPr>
                <w:rFonts w:cs="Open Sans"/>
              </w:rPr>
            </w:pPr>
            <w:r>
              <w:rPr>
                <w:rFonts w:cs="Open Sans"/>
              </w:rPr>
              <w:t>{{item.mem_ratio}}</w:t>
            </w:r>
          </w:p>
        </w:tc>
        <w:tc>
          <w:tcPr>
            <w:tcW w:w="1280" w:type="dxa"/>
            <w:vAlign w:val="top"/>
          </w:tcPr>
          <w:p>
            <w:pPr>
              <w:pStyle w:val="91"/>
              <w:widowControl/>
              <w:snapToGrid w:val="0"/>
              <w:rPr>
                <w:rFonts w:cs="Open Sans"/>
              </w:rPr>
            </w:pPr>
            <w:r>
              <w:rPr>
                <w:rFonts w:cs="Open Sans"/>
              </w:rPr>
              <w:t>{{item.mem_conf_used_ratio}}</w:t>
            </w:r>
          </w:p>
        </w:tc>
        <w:tc>
          <w:tcPr>
            <w:tcW w:w="775" w:type="dxa"/>
            <w:vAlign w:val="top"/>
          </w:tcPr>
          <w:p>
            <w:pPr>
              <w:pStyle w:val="91"/>
              <w:widowControl/>
              <w:snapToGrid w:val="0"/>
              <w:rPr>
                <w:rFonts w:cs="Open Sans"/>
              </w:rPr>
            </w:pPr>
            <w:r>
              <w:rPr>
                <w:rFonts w:cs="Open Sans"/>
              </w:rPr>
              <w:t>{{item.mem_load}}</w:t>
            </w:r>
          </w:p>
        </w:tc>
        <w:tc>
          <w:tcPr>
            <w:tcW w:w="1678" w:type="dxa"/>
            <w:vAlign w:val="top"/>
          </w:tcPr>
          <w:p>
            <w:pPr>
              <w:pStyle w:val="91"/>
              <w:widowControl/>
              <w:snapToGrid w:val="0"/>
              <w:rPr>
                <w:rFonts w:cs="Open Sans"/>
              </w:rPr>
            </w:pPr>
            <w:r>
              <w:rPr>
                <w:rFonts w:cs="Open Sans"/>
              </w:rPr>
              <w:t>{{item.comprehensive_load}}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082" w:type="dxa"/>
            <w:gridSpan w:val="9"/>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082" w:type="dxa"/>
            <w:gridSpan w:val="9"/>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84" w:name="_Toc26909"/>
      <w:bookmarkStart w:id="85" w:name="_Toc4683"/>
      <w:r>
        <w:rPr>
          <w:rFonts w:cs="Open Sans"/>
        </w:rPr>
        <w:t>Cluster CPU, Memory, and Disk Resources</w:t>
      </w:r>
      <w:bookmarkEnd w:id="84"/>
      <w:bookmarkEnd w:id="85"/>
    </w:p>
    <w:p>
      <w:pPr>
        <w:pStyle w:val="80"/>
        <w:widowControl/>
        <w:snapToGrid w:val="0"/>
        <w:rPr>
          <w:rFonts w:cs="Open Sans"/>
        </w:rPr>
      </w:pPr>
      <w:r>
        <w:rPr>
          <w:rFonts w:cs="Open Sans"/>
        </w:rPr>
        <w:t>In use, it will include both platform in use and virtual machine in use. Only virtual machines have been configured, so there may be situations where the configured value is smaller than the used value.</w:t>
      </w:r>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5"/>
        <w:gridCol w:w="996"/>
        <w:gridCol w:w="1372"/>
        <w:gridCol w:w="1015"/>
        <w:gridCol w:w="1712"/>
        <w:gridCol w:w="1749"/>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4" w:type="dxa"/>
            <w:gridSpan w:val="2"/>
            <w:shd w:val="clear" w:color="auto" w:fill="00B0F0"/>
            <w:vAlign w:val="top"/>
          </w:tcPr>
          <w:p>
            <w:pPr>
              <w:pStyle w:val="98"/>
              <w:widowControl/>
              <w:snapToGrid w:val="0"/>
              <w:rPr>
                <w:rFonts w:cs="Open Sans"/>
              </w:rPr>
            </w:pPr>
            <w:r>
              <w:rPr>
                <w:rFonts w:cs="Open Sans"/>
              </w:rPr>
              <w:t>Entity</w:t>
            </w:r>
          </w:p>
        </w:tc>
        <w:tc>
          <w:tcPr>
            <w:tcW w:w="996" w:type="dxa"/>
            <w:shd w:val="clear" w:color="auto" w:fill="00B0F0"/>
            <w:vAlign w:val="top"/>
          </w:tcPr>
          <w:p>
            <w:pPr>
              <w:pStyle w:val="98"/>
              <w:widowControl/>
              <w:snapToGrid w:val="0"/>
              <w:rPr>
                <w:rFonts w:cs="Open Sans"/>
              </w:rPr>
            </w:pPr>
            <w:r>
              <w:rPr>
                <w:rFonts w:cs="Open Sans"/>
              </w:rPr>
              <w:t>Total</w:t>
            </w:r>
          </w:p>
        </w:tc>
        <w:tc>
          <w:tcPr>
            <w:tcW w:w="1372" w:type="dxa"/>
            <w:shd w:val="clear" w:color="auto" w:fill="00B0F0"/>
            <w:vAlign w:val="top"/>
          </w:tcPr>
          <w:p>
            <w:pPr>
              <w:pStyle w:val="98"/>
              <w:widowControl/>
              <w:snapToGrid w:val="0"/>
              <w:rPr>
                <w:rFonts w:cs="Open Sans"/>
              </w:rPr>
            </w:pPr>
            <w:r>
              <w:rPr>
                <w:rFonts w:cs="Open Sans"/>
              </w:rPr>
              <w:t>Configured</w:t>
            </w:r>
          </w:p>
        </w:tc>
        <w:tc>
          <w:tcPr>
            <w:tcW w:w="1015" w:type="dxa"/>
            <w:shd w:val="clear" w:color="auto" w:fill="00B0F0"/>
            <w:vAlign w:val="top"/>
          </w:tcPr>
          <w:p>
            <w:pPr>
              <w:pStyle w:val="98"/>
              <w:widowControl/>
              <w:snapToGrid w:val="0"/>
              <w:rPr>
                <w:rFonts w:cs="Open Sans"/>
              </w:rPr>
            </w:pPr>
            <w:r>
              <w:rPr>
                <w:rFonts w:cs="Open Sans"/>
              </w:rPr>
              <w:t>Used</w:t>
            </w:r>
          </w:p>
        </w:tc>
        <w:tc>
          <w:tcPr>
            <w:tcW w:w="1712" w:type="dxa"/>
            <w:shd w:val="clear" w:color="auto" w:fill="00B0F0"/>
            <w:vAlign w:val="top"/>
          </w:tcPr>
          <w:p>
            <w:pPr>
              <w:pStyle w:val="98"/>
              <w:widowControl/>
              <w:snapToGrid w:val="0"/>
              <w:rPr>
                <w:rFonts w:cs="Open Sans"/>
              </w:rPr>
            </w:pPr>
            <w:r>
              <w:rPr>
                <w:rFonts w:cs="Open Sans"/>
              </w:rPr>
              <w:t>Usage</w:t>
            </w:r>
          </w:p>
        </w:tc>
        <w:tc>
          <w:tcPr>
            <w:tcW w:w="1749" w:type="dxa"/>
            <w:shd w:val="clear" w:color="auto" w:fill="00B0F0"/>
            <w:vAlign w:val="top"/>
          </w:tcPr>
          <w:p>
            <w:pPr>
              <w:pStyle w:val="98"/>
              <w:widowControl/>
              <w:snapToGrid w:val="0"/>
              <w:rPr>
                <w:rFonts w:cs="Open Sans"/>
              </w:rPr>
            </w:pPr>
            <w:r>
              <w:rPr>
                <w:rFonts w:cs="Open Sans"/>
              </w:rPr>
              <w:t>Overcommitment Ratio</w:t>
            </w:r>
          </w:p>
        </w:tc>
        <w:tc>
          <w:tcPr>
            <w:tcW w:w="1004" w:type="dxa"/>
            <w:shd w:val="clear" w:color="auto" w:fill="00B0F0"/>
            <w:vAlign w:val="top"/>
          </w:tcPr>
          <w:p>
            <w:pPr>
              <w:pStyle w:val="98"/>
              <w:widowControl/>
              <w:snapToGrid w:val="0"/>
              <w:rPr>
                <w:rFonts w:cs="Open Sans"/>
              </w:rPr>
            </w:pPr>
            <w:r>
              <w:rPr>
                <w:rFonts w:cs="Open Sans"/>
              </w:rPr>
              <w:t>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4" w:type="dxa"/>
            <w:gridSpan w:val="2"/>
            <w:vAlign w:val="top"/>
          </w:tcPr>
          <w:p>
            <w:pPr>
              <w:pStyle w:val="91"/>
              <w:widowControl/>
              <w:snapToGrid w:val="0"/>
              <w:rPr>
                <w:rFonts w:cs="Open Sans"/>
              </w:rPr>
            </w:pPr>
            <w:r>
              <w:rPr>
                <w:rFonts w:cs="Open Sans"/>
              </w:rPr>
              <w:t>{{item.check_item}}</w:t>
            </w:r>
          </w:p>
        </w:tc>
        <w:tc>
          <w:tcPr>
            <w:tcW w:w="996" w:type="dxa"/>
            <w:vAlign w:val="top"/>
          </w:tcPr>
          <w:p>
            <w:pPr>
              <w:pStyle w:val="91"/>
              <w:widowControl/>
              <w:snapToGrid w:val="0"/>
              <w:rPr>
                <w:rFonts w:cs="Open Sans"/>
              </w:rPr>
            </w:pPr>
            <w:r>
              <w:rPr>
                <w:rFonts w:cs="Open Sans"/>
              </w:rPr>
              <w:t>{{item.total}}</w:t>
            </w:r>
          </w:p>
        </w:tc>
        <w:tc>
          <w:tcPr>
            <w:tcW w:w="1372" w:type="dxa"/>
            <w:vAlign w:val="top"/>
          </w:tcPr>
          <w:p>
            <w:pPr>
              <w:pStyle w:val="91"/>
              <w:widowControl/>
              <w:snapToGrid w:val="0"/>
              <w:rPr>
                <w:rFonts w:cs="Open Sans"/>
              </w:rPr>
            </w:pPr>
            <w:r>
              <w:rPr>
                <w:rFonts w:cs="Open Sans"/>
              </w:rPr>
              <w:t>{{item.configured}}</w:t>
            </w:r>
          </w:p>
        </w:tc>
        <w:tc>
          <w:tcPr>
            <w:tcW w:w="1015" w:type="dxa"/>
            <w:vAlign w:val="top"/>
          </w:tcPr>
          <w:p>
            <w:pPr>
              <w:pStyle w:val="91"/>
              <w:widowControl/>
              <w:snapToGrid w:val="0"/>
              <w:rPr>
                <w:rFonts w:cs="Open Sans"/>
              </w:rPr>
            </w:pPr>
            <w:r>
              <w:rPr>
                <w:rFonts w:cs="Open Sans"/>
              </w:rPr>
              <w:t>{{item.used}}</w:t>
            </w:r>
          </w:p>
        </w:tc>
        <w:tc>
          <w:tcPr>
            <w:tcW w:w="1712" w:type="dxa"/>
            <w:vAlign w:val="top"/>
          </w:tcPr>
          <w:p>
            <w:pPr>
              <w:pStyle w:val="91"/>
              <w:widowControl/>
              <w:snapToGrid w:val="0"/>
              <w:rPr>
                <w:rFonts w:cs="Open Sans"/>
              </w:rPr>
            </w:pPr>
            <w:r>
              <w:rPr>
                <w:rFonts w:cs="Open Sans"/>
              </w:rPr>
              <w:t>{{item.usage_ratio.value}}</w:t>
            </w:r>
          </w:p>
        </w:tc>
        <w:tc>
          <w:tcPr>
            <w:tcW w:w="1749" w:type="dxa"/>
            <w:vAlign w:val="top"/>
          </w:tcPr>
          <w:p>
            <w:pPr>
              <w:pStyle w:val="91"/>
              <w:widowControl/>
              <w:snapToGrid w:val="0"/>
              <w:rPr>
                <w:rFonts w:cs="Open Sans"/>
              </w:rPr>
            </w:pPr>
            <w:r>
              <w:rPr>
                <w:rFonts w:cs="Open Sans"/>
              </w:rPr>
              <w:t>{{item.over_ratio.value}}</w:t>
            </w:r>
          </w:p>
        </w:tc>
        <w:tc>
          <w:tcPr>
            <w:tcW w:w="1004" w:type="dxa"/>
            <w:vAlign w:val="top"/>
          </w:tcPr>
          <w:p>
            <w:pPr>
              <w:pStyle w:val="91"/>
              <w:widowControl/>
              <w:snapToGrid w:val="0"/>
              <w:rPr>
                <w:rFonts w:cs="Open Sans"/>
              </w:rPr>
            </w:pPr>
            <w:r>
              <w:rPr>
                <w:rFonts w:cs="Open Sans"/>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vAlign w:val="top"/>
          </w:tcPr>
          <w:p>
            <w:pPr>
              <w:pStyle w:val="91"/>
              <w:widowControl/>
              <w:snapToGrid w:val="0"/>
              <w:rPr>
                <w:rFonts w:cs="Open Sans"/>
              </w:rPr>
            </w:pPr>
            <w:r>
              <w:rPr>
                <w:rFonts w:cs="Open Sans"/>
              </w:rPr>
              <w:t>Suggestion</w:t>
            </w:r>
          </w:p>
        </w:tc>
        <w:tc>
          <w:tcPr>
            <w:tcW w:w="7853" w:type="dxa"/>
            <w:gridSpan w:val="7"/>
            <w:vAlign w:val="top"/>
          </w:tcPr>
          <w:p>
            <w:pPr>
              <w:pStyle w:val="91"/>
              <w:widowControl/>
              <w:snapToGrid w:val="0"/>
              <w:rPr>
                <w:rFonts w:cs="Open Sans"/>
              </w:rPr>
            </w:pPr>
            <w:r>
              <w:rPr>
                <w:rFonts w:cs="Open Sans"/>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86" w:name="_Toc2524"/>
      <w:bookmarkStart w:id="87" w:name="_Toc8260"/>
      <w:r>
        <w:rPr>
          <w:rFonts w:cs="Open Sans"/>
        </w:rPr>
        <w:t>Scalable Resources</w:t>
      </w:r>
      <w:bookmarkEnd w:id="86"/>
      <w:bookmarkEnd w:id="87"/>
    </w:p>
    <w:p>
      <w:pPr>
        <w:pStyle w:val="80"/>
        <w:widowControl/>
        <w:snapToGrid w:val="0"/>
        <w:rPr>
          <w:rFonts w:cs="Open Sans"/>
        </w:rPr>
      </w:pPr>
      <w:r>
        <w:rPr>
          <w:rFonts w:cs="Open Sans"/>
        </w:rPr>
        <w:t>The table below displays details about PCIe slots, disk slots, memory slots, and interfaces.</w:t>
      </w:r>
    </w:p>
    <w:tbl>
      <w:tblPr>
        <w:tblStyle w:val="2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1848"/>
        <w:gridCol w:w="1848"/>
        <w:gridCol w:w="1550"/>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shd w:val="clear" w:color="auto" w:fill="00B0F0"/>
            <w:vAlign w:val="top"/>
          </w:tcPr>
          <w:p>
            <w:pPr>
              <w:pStyle w:val="98"/>
              <w:widowControl/>
              <w:snapToGrid w:val="0"/>
              <w:rPr>
                <w:rFonts w:cs="Open Sans"/>
              </w:rPr>
            </w:pPr>
            <w:r>
              <w:rPr>
                <w:rFonts w:cs="Open Sans"/>
              </w:rPr>
              <w:t>Node IP</w:t>
            </w:r>
          </w:p>
        </w:tc>
        <w:tc>
          <w:tcPr>
            <w:tcW w:w="1848" w:type="dxa"/>
            <w:shd w:val="clear" w:color="auto" w:fill="00B0F0"/>
            <w:vAlign w:val="top"/>
          </w:tcPr>
          <w:p>
            <w:pPr>
              <w:pStyle w:val="98"/>
              <w:widowControl/>
              <w:snapToGrid w:val="0"/>
              <w:rPr>
                <w:rFonts w:cs="Open Sans"/>
              </w:rPr>
            </w:pPr>
            <w:r>
              <w:rPr>
                <w:rFonts w:cs="Open Sans"/>
              </w:rPr>
              <w:t>Entity</w:t>
            </w:r>
          </w:p>
        </w:tc>
        <w:tc>
          <w:tcPr>
            <w:tcW w:w="1848" w:type="dxa"/>
            <w:shd w:val="clear" w:color="auto" w:fill="00B0F0"/>
            <w:vAlign w:val="top"/>
          </w:tcPr>
          <w:p>
            <w:pPr>
              <w:pStyle w:val="98"/>
              <w:widowControl/>
              <w:snapToGrid w:val="0"/>
              <w:rPr>
                <w:rFonts w:cs="Open Sans"/>
              </w:rPr>
            </w:pPr>
            <w:r>
              <w:rPr>
                <w:rFonts w:cs="Open Sans"/>
              </w:rPr>
              <w:t>Total</w:t>
            </w:r>
          </w:p>
        </w:tc>
        <w:tc>
          <w:tcPr>
            <w:tcW w:w="1550" w:type="dxa"/>
            <w:shd w:val="clear" w:color="auto" w:fill="00B0F0"/>
            <w:vAlign w:val="top"/>
          </w:tcPr>
          <w:p>
            <w:pPr>
              <w:pStyle w:val="98"/>
              <w:widowControl/>
              <w:snapToGrid w:val="0"/>
              <w:rPr>
                <w:rFonts w:cs="Open Sans"/>
              </w:rPr>
            </w:pPr>
            <w:r>
              <w:rPr>
                <w:rFonts w:cs="Open Sans"/>
              </w:rPr>
              <w:t>Used</w:t>
            </w:r>
          </w:p>
        </w:tc>
        <w:tc>
          <w:tcPr>
            <w:tcW w:w="2145" w:type="dxa"/>
            <w:shd w:val="clear" w:color="auto" w:fill="00B0F0"/>
            <w:vAlign w:val="top"/>
          </w:tcPr>
          <w:p>
            <w:pPr>
              <w:pStyle w:val="98"/>
              <w:widowControl/>
              <w:snapToGrid w:val="0"/>
              <w:rPr>
                <w:rFonts w:cs="Open Sans"/>
              </w:rPr>
            </w:pPr>
            <w:r>
              <w:rPr>
                <w:rFonts w:cs="Open Sans"/>
              </w:rPr>
              <w:t>Usable Resources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if open_end_detail_list%}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eastAsia="微软雅黑" w:cs="Open Sans"/>
              </w:rPr>
              <w:t>{%tr for open_end_detail_dict in open_end_detail_list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eastAsia="宋体" w:cs="Open Sans"/>
              </w:rPr>
              <w:t>{%tr for host,open_end_detail in open_end_detail_dict.items()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for item in open_end_detail%}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top"/>
          </w:tcPr>
          <w:p>
            <w:pPr>
              <w:pStyle w:val="91"/>
              <w:widowControl/>
              <w:snapToGrid w:val="0"/>
              <w:rPr>
                <w:rFonts w:cs="Open Sans"/>
              </w:rPr>
            </w:pPr>
            <w:r>
              <w:rPr>
                <w:rFonts w:cs="Open Sans"/>
              </w:rPr>
              <w:t>{%vm%}{{host}}</w:t>
            </w:r>
          </w:p>
        </w:tc>
        <w:tc>
          <w:tcPr>
            <w:tcW w:w="1848" w:type="dxa"/>
            <w:vAlign w:val="top"/>
          </w:tcPr>
          <w:p>
            <w:pPr>
              <w:pStyle w:val="91"/>
              <w:widowControl/>
              <w:snapToGrid w:val="0"/>
              <w:rPr>
                <w:rFonts w:cs="Open Sans"/>
              </w:rPr>
            </w:pPr>
            <w:r>
              <w:rPr>
                <w:rFonts w:eastAsia="微软雅黑" w:cs="Open Sans"/>
              </w:rPr>
              <w:t>{{item.name}}</w:t>
            </w:r>
          </w:p>
        </w:tc>
        <w:tc>
          <w:tcPr>
            <w:tcW w:w="1848" w:type="dxa"/>
            <w:vAlign w:val="top"/>
          </w:tcPr>
          <w:p>
            <w:pPr>
              <w:pStyle w:val="91"/>
              <w:widowControl/>
              <w:snapToGrid w:val="0"/>
              <w:rPr>
                <w:rFonts w:cs="Open Sans"/>
              </w:rPr>
            </w:pPr>
            <w:r>
              <w:rPr>
                <w:rFonts w:cs="Open Sans"/>
              </w:rPr>
              <w:t>{{item.total}}</w:t>
            </w:r>
          </w:p>
        </w:tc>
        <w:tc>
          <w:tcPr>
            <w:tcW w:w="1550" w:type="dxa"/>
            <w:vAlign w:val="top"/>
          </w:tcPr>
          <w:p>
            <w:pPr>
              <w:pStyle w:val="91"/>
              <w:widowControl/>
              <w:snapToGrid w:val="0"/>
              <w:rPr>
                <w:rFonts w:cs="Open Sans"/>
              </w:rPr>
            </w:pPr>
            <w:r>
              <w:rPr>
                <w:rFonts w:cs="Open Sans"/>
              </w:rPr>
              <w:t>{{item.used}}</w:t>
            </w:r>
          </w:p>
        </w:tc>
        <w:tc>
          <w:tcPr>
            <w:tcW w:w="2145" w:type="dxa"/>
            <w:vAlign w:val="top"/>
          </w:tcPr>
          <w:p>
            <w:pPr>
              <w:pStyle w:val="91"/>
              <w:widowControl/>
              <w:snapToGrid w:val="0"/>
              <w:rPr>
                <w:rFonts w:cs="Open Sans"/>
              </w:rPr>
            </w:pPr>
            <w:r>
              <w:rPr>
                <w:rFonts w:cs="Open Sans"/>
              </w:rPr>
              <w:t>{{item.open_end}}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eastAsia="微软雅黑" w:cs="Open Sans"/>
              </w:rPr>
            </w:pPr>
            <w:r>
              <w:rPr>
                <w:rFonts w:eastAsia="微软雅黑"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eastAsia="微软雅黑"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8" w:type="dxa"/>
            <w:gridSpan w:val="5"/>
            <w:vAlign w:val="top"/>
          </w:tcPr>
          <w:p>
            <w:pPr>
              <w:pStyle w:val="91"/>
              <w:widowControl/>
              <w:snapToGrid w:val="0"/>
              <w:rPr>
                <w:rFonts w:cs="Open Sans"/>
              </w:rPr>
            </w:pPr>
            <w:r>
              <w:rPr>
                <w:rFonts w:eastAsia="微软雅黑" w:cs="Open Sans"/>
              </w:rPr>
              <w:t>{%tr endif%}</w:t>
            </w:r>
          </w:p>
        </w:tc>
      </w:tr>
    </w:tbl>
    <w:p>
      <w:pPr>
        <w:pStyle w:val="83"/>
        <w:widowControl/>
        <w:adjustRightInd w:val="0"/>
        <w:snapToGrid w:val="0"/>
        <w:rPr>
          <w:rFonts w:cs="Open Sans"/>
        </w:rPr>
      </w:pPr>
      <w:bookmarkStart w:id="88" w:name="_Toc23402"/>
      <w:bookmarkStart w:id="89" w:name="_Toc24257"/>
      <w:r>
        <w:rPr>
          <w:rFonts w:cs="Open Sans"/>
        </w:rPr>
        <w:t>Virtual Storage Resources</w:t>
      </w:r>
      <w:bookmarkEnd w:id="88"/>
      <w:bookmarkEnd w:id="89"/>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1240"/>
        <w:gridCol w:w="1915"/>
        <w:gridCol w:w="201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9" w:type="dxa"/>
            <w:shd w:val="clear" w:color="auto" w:fill="00B0F0"/>
            <w:vAlign w:val="top"/>
          </w:tcPr>
          <w:p>
            <w:pPr>
              <w:pStyle w:val="98"/>
              <w:widowControl/>
              <w:snapToGrid w:val="0"/>
              <w:rPr>
                <w:rFonts w:cs="Open Sans"/>
              </w:rPr>
            </w:pPr>
            <w:r>
              <w:rPr>
                <w:rFonts w:cs="Open Sans"/>
              </w:rPr>
              <w:t>Virtual Storage Name</w:t>
            </w:r>
          </w:p>
        </w:tc>
        <w:tc>
          <w:tcPr>
            <w:tcW w:w="1240" w:type="dxa"/>
            <w:shd w:val="clear" w:color="auto" w:fill="00B0F0"/>
            <w:vAlign w:val="top"/>
          </w:tcPr>
          <w:p>
            <w:pPr>
              <w:pStyle w:val="98"/>
              <w:widowControl/>
              <w:snapToGrid w:val="0"/>
              <w:rPr>
                <w:rFonts w:cs="Open Sans"/>
              </w:rPr>
            </w:pPr>
            <w:r>
              <w:rPr>
                <w:rFonts w:cs="Open Sans"/>
              </w:rPr>
              <w:t>Total Space</w:t>
            </w:r>
          </w:p>
        </w:tc>
        <w:tc>
          <w:tcPr>
            <w:tcW w:w="1915" w:type="dxa"/>
            <w:shd w:val="clear" w:color="auto" w:fill="00B0F0"/>
            <w:vAlign w:val="top"/>
          </w:tcPr>
          <w:p>
            <w:pPr>
              <w:pStyle w:val="98"/>
              <w:widowControl/>
              <w:snapToGrid w:val="0"/>
              <w:rPr>
                <w:rFonts w:cs="Open Sans"/>
              </w:rPr>
            </w:pPr>
            <w:r>
              <w:rPr>
                <w:rFonts w:cs="Open Sans"/>
              </w:rPr>
              <w:t>Remaining Space</w:t>
            </w:r>
          </w:p>
        </w:tc>
        <w:tc>
          <w:tcPr>
            <w:tcW w:w="2010" w:type="dxa"/>
            <w:shd w:val="clear" w:color="auto" w:fill="00B0F0"/>
            <w:vAlign w:val="top"/>
          </w:tcPr>
          <w:p>
            <w:pPr>
              <w:pStyle w:val="98"/>
              <w:widowControl/>
              <w:snapToGrid w:val="0"/>
              <w:rPr>
                <w:rFonts w:cs="Open Sans"/>
              </w:rPr>
            </w:pPr>
            <w:r>
              <w:rPr>
                <w:rFonts w:cs="Open Sans"/>
              </w:rPr>
              <w:t>Usage</w:t>
            </w:r>
          </w:p>
        </w:tc>
        <w:tc>
          <w:tcPr>
            <w:tcW w:w="2608"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9" w:type="dxa"/>
            <w:vAlign w:val="top"/>
          </w:tcPr>
          <w:p>
            <w:pPr>
              <w:pStyle w:val="91"/>
              <w:widowControl/>
              <w:snapToGrid w:val="0"/>
              <w:rPr>
                <w:rFonts w:cs="Open Sans"/>
              </w:rPr>
            </w:pPr>
            <w:r>
              <w:rPr>
                <w:rFonts w:cs="Open Sans"/>
              </w:rPr>
              <w:t>{{item.vs_name}}</w:t>
            </w:r>
          </w:p>
        </w:tc>
        <w:tc>
          <w:tcPr>
            <w:tcW w:w="1240" w:type="dxa"/>
            <w:vAlign w:val="top"/>
          </w:tcPr>
          <w:p>
            <w:pPr>
              <w:pStyle w:val="91"/>
              <w:widowControl/>
              <w:snapToGrid w:val="0"/>
              <w:rPr>
                <w:rFonts w:cs="Open Sans"/>
              </w:rPr>
            </w:pPr>
            <w:r>
              <w:rPr>
                <w:rFonts w:cs="Open Sans"/>
              </w:rPr>
              <w:t>{{item.total}}</w:t>
            </w:r>
          </w:p>
        </w:tc>
        <w:tc>
          <w:tcPr>
            <w:tcW w:w="1915" w:type="dxa"/>
            <w:vAlign w:val="top"/>
          </w:tcPr>
          <w:p>
            <w:pPr>
              <w:pStyle w:val="91"/>
              <w:widowControl/>
              <w:snapToGrid w:val="0"/>
              <w:rPr>
                <w:rFonts w:cs="Open Sans"/>
              </w:rPr>
            </w:pPr>
            <w:r>
              <w:rPr>
                <w:rFonts w:cs="Open Sans"/>
              </w:rPr>
              <w:t>{{item.avail}}{{item.avail_level}}</w:t>
            </w:r>
          </w:p>
        </w:tc>
        <w:tc>
          <w:tcPr>
            <w:tcW w:w="2010" w:type="dxa"/>
            <w:vAlign w:val="top"/>
          </w:tcPr>
          <w:p>
            <w:pPr>
              <w:pStyle w:val="91"/>
              <w:widowControl/>
              <w:snapToGrid w:val="0"/>
              <w:rPr>
                <w:rFonts w:cs="Open Sans"/>
              </w:rPr>
            </w:pPr>
            <w:r>
              <w:rPr>
                <w:rFonts w:cs="Open Sans"/>
              </w:rPr>
              <w:t>{{item.usage_ratio}}{{item.usage_ratio_level}}</w:t>
            </w:r>
          </w:p>
        </w:tc>
        <w:tc>
          <w:tcPr>
            <w:tcW w:w="2608" w:type="dxa"/>
            <w:vAlign w:val="top"/>
          </w:tcPr>
          <w:p>
            <w:pPr>
              <w:pStyle w:val="91"/>
              <w:widowControl/>
              <w:snapToGrid w:val="0"/>
              <w:rPr>
                <w:rFonts w:cs="Open Sans"/>
              </w:rPr>
            </w:pPr>
            <w:r>
              <w:rPr>
                <w:rFonts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90" w:name="_Toc30576"/>
      <w:bookmarkStart w:id="91" w:name="_Toc21601"/>
      <w:r>
        <w:rPr>
          <w:rFonts w:cs="Open Sans"/>
        </w:rPr>
        <w:t>Other Storage Resources</w:t>
      </w:r>
      <w:bookmarkEnd w:id="90"/>
      <w:bookmarkEnd w:id="91"/>
    </w:p>
    <w:p>
      <w:pPr>
        <w:pStyle w:val="80"/>
        <w:widowControl/>
        <w:snapToGrid w:val="0"/>
        <w:rPr>
          <w:rFonts w:cs="Open Sans"/>
        </w:rPr>
      </w:pPr>
      <w:r>
        <w:rPr>
          <w:rFonts w:cs="Open Sans"/>
        </w:rPr>
        <w:t>The table below displays details about resources, including local storage, external storage, FC storage, iSCSI storage, and NFS datastores.</w:t>
      </w:r>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957"/>
        <w:gridCol w:w="969"/>
        <w:gridCol w:w="969"/>
        <w:gridCol w:w="1222"/>
        <w:gridCol w:w="1152"/>
        <w:gridCol w:w="1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shd w:val="clear" w:color="auto" w:fill="00B0F0"/>
            <w:vAlign w:val="top"/>
          </w:tcPr>
          <w:p>
            <w:pPr>
              <w:pStyle w:val="98"/>
              <w:widowControl/>
              <w:snapToGrid w:val="0"/>
              <w:rPr>
                <w:rFonts w:cs="Open Sans"/>
              </w:rPr>
            </w:pPr>
            <w:r>
              <w:rPr>
                <w:rFonts w:cs="Open Sans"/>
              </w:rPr>
              <w:t>Status</w:t>
            </w:r>
          </w:p>
        </w:tc>
        <w:tc>
          <w:tcPr>
            <w:tcW w:w="1036" w:type="dxa"/>
            <w:shd w:val="clear" w:color="auto" w:fill="00B0F0"/>
            <w:vAlign w:val="top"/>
          </w:tcPr>
          <w:p>
            <w:pPr>
              <w:pStyle w:val="98"/>
              <w:widowControl/>
              <w:snapToGrid w:val="0"/>
              <w:rPr>
                <w:rFonts w:cs="Open Sans"/>
              </w:rPr>
            </w:pPr>
            <w:r>
              <w:rPr>
                <w:rFonts w:cs="Open Sans"/>
              </w:rPr>
              <w:t>Name</w:t>
            </w:r>
          </w:p>
        </w:tc>
        <w:tc>
          <w:tcPr>
            <w:tcW w:w="957" w:type="dxa"/>
            <w:shd w:val="clear" w:color="auto" w:fill="00B0F0"/>
            <w:vAlign w:val="top"/>
          </w:tcPr>
          <w:p>
            <w:pPr>
              <w:pStyle w:val="98"/>
              <w:widowControl/>
              <w:snapToGrid w:val="0"/>
              <w:rPr>
                <w:rFonts w:cs="Open Sans"/>
              </w:rPr>
            </w:pPr>
            <w:r>
              <w:rPr>
                <w:rFonts w:cs="Open Sans"/>
              </w:rPr>
              <w:t>Type</w:t>
            </w:r>
          </w:p>
        </w:tc>
        <w:tc>
          <w:tcPr>
            <w:tcW w:w="969" w:type="dxa"/>
            <w:shd w:val="clear" w:color="auto" w:fill="00B0F0"/>
            <w:vAlign w:val="top"/>
          </w:tcPr>
          <w:p>
            <w:pPr>
              <w:pStyle w:val="98"/>
              <w:widowControl/>
              <w:snapToGrid w:val="0"/>
              <w:rPr>
                <w:rFonts w:cs="Open Sans"/>
              </w:rPr>
            </w:pPr>
            <w:r>
              <w:rPr>
                <w:rFonts w:cs="Open Sans"/>
              </w:rPr>
              <w:t>Total</w:t>
            </w:r>
          </w:p>
        </w:tc>
        <w:tc>
          <w:tcPr>
            <w:tcW w:w="969" w:type="dxa"/>
            <w:shd w:val="clear" w:color="auto" w:fill="00B0F0"/>
            <w:vAlign w:val="top"/>
          </w:tcPr>
          <w:p>
            <w:pPr>
              <w:pStyle w:val="98"/>
              <w:widowControl/>
              <w:snapToGrid w:val="0"/>
              <w:rPr>
                <w:rFonts w:cs="Open Sans"/>
              </w:rPr>
            </w:pPr>
            <w:r>
              <w:rPr>
                <w:rFonts w:cs="Open Sans"/>
              </w:rPr>
              <w:t>Available</w:t>
            </w:r>
          </w:p>
        </w:tc>
        <w:tc>
          <w:tcPr>
            <w:tcW w:w="1222" w:type="dxa"/>
            <w:shd w:val="clear" w:color="auto" w:fill="00B0F0"/>
            <w:vAlign w:val="top"/>
          </w:tcPr>
          <w:p>
            <w:pPr>
              <w:pStyle w:val="98"/>
              <w:widowControl/>
              <w:snapToGrid w:val="0"/>
              <w:rPr>
                <w:rFonts w:cs="Open Sans"/>
              </w:rPr>
            </w:pPr>
            <w:r>
              <w:rPr>
                <w:rFonts w:cs="Open Sans"/>
              </w:rPr>
              <w:t>Max Read Speed</w:t>
            </w:r>
          </w:p>
        </w:tc>
        <w:tc>
          <w:tcPr>
            <w:tcW w:w="1152" w:type="dxa"/>
            <w:shd w:val="clear" w:color="auto" w:fill="00B0F0"/>
            <w:vAlign w:val="top"/>
          </w:tcPr>
          <w:p>
            <w:pPr>
              <w:pStyle w:val="98"/>
              <w:widowControl/>
              <w:snapToGrid w:val="0"/>
              <w:rPr>
                <w:rFonts w:cs="Open Sans"/>
              </w:rPr>
            </w:pPr>
            <w:r>
              <w:rPr>
                <w:rFonts w:cs="Open Sans"/>
              </w:rPr>
              <w:t>Max Write Speed</w:t>
            </w:r>
          </w:p>
        </w:tc>
        <w:tc>
          <w:tcPr>
            <w:tcW w:w="1128" w:type="dxa"/>
            <w:shd w:val="clear" w:color="auto" w:fill="00B0F0"/>
            <w:vAlign w:val="top"/>
          </w:tcPr>
          <w:p>
            <w:pPr>
              <w:pStyle w:val="98"/>
              <w:widowControl/>
              <w:snapToGrid w:val="0"/>
              <w:rPr>
                <w:rFonts w:cs="Open Sans"/>
              </w:rPr>
            </w:pPr>
            <w:r>
              <w:rPr>
                <w:rFonts w:cs="Open Sans"/>
              </w:rPr>
              <w:t>Connected Nodes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if other_storage_detail%}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for item in other_storage_detail%}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top"/>
          </w:tcPr>
          <w:p>
            <w:pPr>
              <w:pStyle w:val="91"/>
              <w:widowControl/>
              <w:snapToGrid w:val="0"/>
              <w:rPr>
                <w:rFonts w:cs="Open Sans"/>
              </w:rPr>
            </w:pPr>
            <w:r>
              <w:rPr>
                <w:rFonts w:cs="Open Sans"/>
              </w:rPr>
              <w:t>{{item.status}}{{item.level}}</w:t>
            </w:r>
          </w:p>
        </w:tc>
        <w:tc>
          <w:tcPr>
            <w:tcW w:w="1036" w:type="dxa"/>
            <w:vAlign w:val="top"/>
          </w:tcPr>
          <w:p>
            <w:pPr>
              <w:pStyle w:val="91"/>
              <w:widowControl/>
              <w:snapToGrid w:val="0"/>
              <w:rPr>
                <w:rFonts w:cs="Open Sans"/>
              </w:rPr>
            </w:pPr>
            <w:r>
              <w:rPr>
                <w:rFonts w:cs="Open Sans"/>
              </w:rPr>
              <w:t>{{item.name}}</w:t>
            </w:r>
          </w:p>
        </w:tc>
        <w:tc>
          <w:tcPr>
            <w:tcW w:w="957" w:type="dxa"/>
            <w:vAlign w:val="top"/>
          </w:tcPr>
          <w:p>
            <w:pPr>
              <w:pStyle w:val="91"/>
              <w:widowControl/>
              <w:snapToGrid w:val="0"/>
              <w:rPr>
                <w:rFonts w:cs="Open Sans"/>
              </w:rPr>
            </w:pPr>
            <w:r>
              <w:rPr>
                <w:rFonts w:cs="Open Sans"/>
              </w:rPr>
              <w:t>{{item.type}}</w:t>
            </w:r>
          </w:p>
        </w:tc>
        <w:tc>
          <w:tcPr>
            <w:tcW w:w="969" w:type="dxa"/>
            <w:vAlign w:val="top"/>
          </w:tcPr>
          <w:p>
            <w:pPr>
              <w:pStyle w:val="91"/>
              <w:widowControl/>
              <w:snapToGrid w:val="0"/>
              <w:rPr>
                <w:rFonts w:cs="Open Sans"/>
              </w:rPr>
            </w:pPr>
            <w:r>
              <w:rPr>
                <w:rFonts w:cs="Open Sans"/>
              </w:rPr>
              <w:t>{{item.total}}</w:t>
            </w:r>
          </w:p>
        </w:tc>
        <w:tc>
          <w:tcPr>
            <w:tcW w:w="969" w:type="dxa"/>
            <w:vAlign w:val="top"/>
          </w:tcPr>
          <w:p>
            <w:pPr>
              <w:pStyle w:val="91"/>
              <w:widowControl/>
              <w:snapToGrid w:val="0"/>
              <w:rPr>
                <w:rFonts w:cs="Open Sans"/>
              </w:rPr>
            </w:pPr>
            <w:r>
              <w:rPr>
                <w:rFonts w:cs="Open Sans"/>
              </w:rPr>
              <w:t>{{item.avail}}</w:t>
            </w:r>
          </w:p>
        </w:tc>
        <w:tc>
          <w:tcPr>
            <w:tcW w:w="1222" w:type="dxa"/>
            <w:vAlign w:val="top"/>
          </w:tcPr>
          <w:p>
            <w:pPr>
              <w:pStyle w:val="91"/>
              <w:widowControl/>
              <w:snapToGrid w:val="0"/>
              <w:rPr>
                <w:rFonts w:cs="Open Sans"/>
              </w:rPr>
            </w:pPr>
            <w:r>
              <w:rPr>
                <w:rFonts w:cs="Open Sans"/>
              </w:rPr>
              <w:t>{{item.maxread}}</w:t>
            </w:r>
          </w:p>
        </w:tc>
        <w:tc>
          <w:tcPr>
            <w:tcW w:w="1152" w:type="dxa"/>
            <w:vAlign w:val="top"/>
          </w:tcPr>
          <w:p>
            <w:pPr>
              <w:pStyle w:val="91"/>
              <w:widowControl/>
              <w:snapToGrid w:val="0"/>
              <w:rPr>
                <w:rFonts w:cs="Open Sans"/>
              </w:rPr>
            </w:pPr>
            <w:r>
              <w:rPr>
                <w:rFonts w:cs="Open Sans"/>
              </w:rPr>
              <w:t>{{item.maxwrite}}</w:t>
            </w:r>
          </w:p>
        </w:tc>
        <w:tc>
          <w:tcPr>
            <w:tcW w:w="1128" w:type="dxa"/>
            <w:vAlign w:val="top"/>
          </w:tcPr>
          <w:p>
            <w:pPr>
              <w:pStyle w:val="91"/>
              <w:widowControl/>
              <w:snapToGrid w:val="0"/>
              <w:rPr>
                <w:rFonts w:cs="Open Sans"/>
              </w:rPr>
            </w:pPr>
            <w:r>
              <w:rPr>
                <w:rFonts w:cs="Open Sans"/>
              </w:rPr>
              <w:t>{{item.hosts}}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8"/>
            <w:vAlign w:val="top"/>
          </w:tcPr>
          <w:p>
            <w:pPr>
              <w:pStyle w:val="91"/>
              <w:widowControl/>
              <w:snapToGrid w:val="0"/>
              <w:rPr>
                <w:rFonts w:cs="Open Sans"/>
              </w:rPr>
            </w:pPr>
            <w:r>
              <w:rPr>
                <w:rFonts w:cs="Open Sans"/>
              </w:rPr>
              <w:t>{%tr endif%}</w:t>
            </w:r>
          </w:p>
        </w:tc>
      </w:tr>
    </w:tbl>
    <w:p>
      <w:pPr>
        <w:pStyle w:val="83"/>
        <w:pageBreakBefore/>
        <w:widowControl/>
        <w:adjustRightInd w:val="0"/>
        <w:snapToGrid w:val="0"/>
        <w:rPr>
          <w:rFonts w:cs="Open Sans"/>
        </w:rPr>
      </w:pPr>
      <w:bookmarkStart w:id="92" w:name="_Toc2407"/>
      <w:bookmarkStart w:id="93" w:name="_Toc1274"/>
      <w:r>
        <w:rPr>
          <w:rFonts w:cs="Open Sans"/>
        </w:rPr>
        <w:t>Backup Repository</w:t>
      </w:r>
      <w:bookmarkEnd w:id="92"/>
      <w:bookmarkEnd w:id="93"/>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1535"/>
        <w:gridCol w:w="2737"/>
        <w:gridCol w:w="1285"/>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shd w:val="clear" w:color="auto" w:fill="00B0F0"/>
            <w:vAlign w:val="top"/>
          </w:tcPr>
          <w:p>
            <w:pPr>
              <w:pStyle w:val="98"/>
              <w:snapToGrid w:val="0"/>
              <w:rPr>
                <w:rFonts w:cs="Open Sans"/>
              </w:rPr>
            </w:pPr>
            <w:r>
              <w:rPr>
                <w:rFonts w:cs="Open Sans"/>
              </w:rPr>
              <w:t>Name</w:t>
            </w:r>
          </w:p>
        </w:tc>
        <w:tc>
          <w:tcPr>
            <w:tcW w:w="1535" w:type="dxa"/>
            <w:shd w:val="clear" w:color="auto" w:fill="00B0F0"/>
            <w:vAlign w:val="top"/>
          </w:tcPr>
          <w:p>
            <w:pPr>
              <w:pStyle w:val="98"/>
              <w:snapToGrid w:val="0"/>
              <w:rPr>
                <w:rFonts w:cs="Open Sans"/>
              </w:rPr>
            </w:pPr>
            <w:r>
              <w:rPr>
                <w:rFonts w:cs="Open Sans"/>
              </w:rPr>
              <w:t>Size</w:t>
            </w:r>
          </w:p>
        </w:tc>
        <w:tc>
          <w:tcPr>
            <w:tcW w:w="2737" w:type="dxa"/>
            <w:shd w:val="clear" w:color="auto" w:fill="00B0F0"/>
            <w:vAlign w:val="top"/>
          </w:tcPr>
          <w:p>
            <w:pPr>
              <w:pStyle w:val="98"/>
              <w:snapToGrid w:val="0"/>
              <w:rPr>
                <w:rFonts w:cs="Open Sans"/>
              </w:rPr>
            </w:pPr>
            <w:r>
              <w:rPr>
                <w:rFonts w:cs="Open Sans"/>
              </w:rPr>
              <w:t>Remaining Space</w:t>
            </w:r>
          </w:p>
        </w:tc>
        <w:tc>
          <w:tcPr>
            <w:tcW w:w="1285" w:type="dxa"/>
            <w:shd w:val="clear" w:color="auto" w:fill="00B0F0"/>
            <w:vAlign w:val="top"/>
          </w:tcPr>
          <w:p>
            <w:pPr>
              <w:pStyle w:val="98"/>
              <w:snapToGrid w:val="0"/>
              <w:rPr>
                <w:rFonts w:cs="Open Sans"/>
              </w:rPr>
            </w:pPr>
            <w:r>
              <w:rPr>
                <w:rFonts w:cs="Open Sans"/>
              </w:rPr>
              <w:t>Usage</w:t>
            </w:r>
          </w:p>
        </w:tc>
        <w:tc>
          <w:tcPr>
            <w:tcW w:w="1914" w:type="dxa"/>
            <w:shd w:val="clear" w:color="auto" w:fill="00B0F0"/>
            <w:vAlign w:val="top"/>
          </w:tcPr>
          <w:p>
            <w:pPr>
              <w:pStyle w:val="98"/>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snapToGrid w:val="0"/>
              <w:rPr>
                <w:rFonts w:cs="Open Sans"/>
              </w:rPr>
            </w:pPr>
            <w:r>
              <w:rPr>
                <w:rFonts w:cs="Open Sans"/>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snapToGrid w:val="0"/>
              <w:rPr>
                <w:rFonts w:cs="Open Sans"/>
              </w:rPr>
            </w:pPr>
            <w:r>
              <w:rPr>
                <w:rFonts w:cs="Open Sans"/>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vAlign w:val="top"/>
          </w:tcPr>
          <w:p>
            <w:pPr>
              <w:pStyle w:val="91"/>
              <w:snapToGrid w:val="0"/>
              <w:rPr>
                <w:rFonts w:cs="Open Sans"/>
              </w:rPr>
            </w:pPr>
            <w:r>
              <w:rPr>
                <w:rFonts w:cs="Open Sans"/>
              </w:rPr>
              <w:t>{{item.name}}</w:t>
            </w:r>
          </w:p>
        </w:tc>
        <w:tc>
          <w:tcPr>
            <w:tcW w:w="1535" w:type="dxa"/>
            <w:vAlign w:val="top"/>
          </w:tcPr>
          <w:p>
            <w:pPr>
              <w:pStyle w:val="91"/>
              <w:snapToGrid w:val="0"/>
              <w:rPr>
                <w:rFonts w:cs="Open Sans"/>
              </w:rPr>
            </w:pPr>
            <w:r>
              <w:rPr>
                <w:rFonts w:cs="Open Sans"/>
              </w:rPr>
              <w:t>{{item.total}}</w:t>
            </w:r>
          </w:p>
        </w:tc>
        <w:tc>
          <w:tcPr>
            <w:tcW w:w="2737" w:type="dxa"/>
            <w:vAlign w:val="top"/>
          </w:tcPr>
          <w:p>
            <w:pPr>
              <w:pStyle w:val="91"/>
              <w:snapToGrid w:val="0"/>
              <w:rPr>
                <w:rFonts w:cs="Open Sans"/>
              </w:rPr>
            </w:pPr>
            <w:r>
              <w:rPr>
                <w:rFonts w:cs="Open Sans"/>
              </w:rPr>
              <w:t>{{item.avail}}{{item.avail_icon}}</w:t>
            </w:r>
          </w:p>
        </w:tc>
        <w:tc>
          <w:tcPr>
            <w:tcW w:w="1285" w:type="dxa"/>
            <w:vAlign w:val="top"/>
          </w:tcPr>
          <w:p>
            <w:pPr>
              <w:pStyle w:val="91"/>
              <w:snapToGrid w:val="0"/>
              <w:rPr>
                <w:rFonts w:cs="Open Sans"/>
              </w:rPr>
            </w:pPr>
            <w:r>
              <w:rPr>
                <w:rFonts w:cs="Open Sans"/>
              </w:rPr>
              <w:t>{{item.ratio}}</w:t>
            </w:r>
          </w:p>
        </w:tc>
        <w:tc>
          <w:tcPr>
            <w:tcW w:w="1914" w:type="dxa"/>
            <w:vAlign w:val="top"/>
          </w:tcPr>
          <w:p>
            <w:pPr>
              <w:pStyle w:val="91"/>
              <w:snapToGrid w:val="0"/>
              <w:rPr>
                <w:rFonts w:cs="Open Sans"/>
              </w:rPr>
            </w:pPr>
            <w:r>
              <w:rPr>
                <w:rFonts w:cs="Open Sans"/>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5"/>
            <w:vAlign w:val="top"/>
          </w:tcPr>
          <w:p>
            <w:pPr>
              <w:pStyle w:val="91"/>
              <w:snapToGrid w:val="0"/>
              <w:rPr>
                <w:rFonts w:cs="Open Sans"/>
              </w:rPr>
            </w:pPr>
            <w:r>
              <w:rPr>
                <w:rFonts w:cs="Open Sans"/>
              </w:rPr>
              <w:t>{%tr endif%}</w:t>
            </w:r>
          </w:p>
        </w:tc>
      </w:tr>
    </w:tbl>
    <w:p>
      <w:pPr>
        <w:pStyle w:val="83"/>
        <w:widowControl/>
        <w:adjustRightInd w:val="0"/>
        <w:snapToGrid w:val="0"/>
        <w:rPr>
          <w:rFonts w:cs="Open Sans"/>
        </w:rPr>
      </w:pPr>
      <w:bookmarkStart w:id="94" w:name="_Toc27922"/>
      <w:bookmarkStart w:id="95" w:name="_Toc18443"/>
      <w:bookmarkStart w:id="96" w:name="_Toc15480"/>
      <w:r>
        <w:rPr>
          <w:rFonts w:cs="Open Sans"/>
        </w:rPr>
        <w:t>License Key Validity</w:t>
      </w:r>
      <w:bookmarkEnd w:id="94"/>
      <w:bookmarkEnd w:id="95"/>
      <w:bookmarkEnd w:id="96"/>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1100"/>
        <w:gridCol w:w="2858"/>
        <w:gridCol w:w="1694"/>
        <w:gridCol w:w="2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shd w:val="clear" w:color="auto" w:fill="00B0F0"/>
            <w:vAlign w:val="top"/>
          </w:tcPr>
          <w:p>
            <w:pPr>
              <w:pStyle w:val="98"/>
              <w:widowControl/>
              <w:snapToGrid w:val="0"/>
              <w:rPr>
                <w:rFonts w:cs="Open Sans"/>
              </w:rPr>
            </w:pPr>
            <w:r>
              <w:rPr>
                <w:rFonts w:cs="Open Sans"/>
              </w:rPr>
              <w:t>No.</w:t>
            </w:r>
          </w:p>
        </w:tc>
        <w:tc>
          <w:tcPr>
            <w:tcW w:w="1100" w:type="dxa"/>
            <w:shd w:val="clear" w:color="auto" w:fill="00B0F0"/>
            <w:vAlign w:val="top"/>
          </w:tcPr>
          <w:p>
            <w:pPr>
              <w:pStyle w:val="98"/>
              <w:widowControl/>
              <w:snapToGrid w:val="0"/>
              <w:rPr>
                <w:rFonts w:cs="Open Sans"/>
              </w:rPr>
            </w:pPr>
            <w:r>
              <w:rPr>
                <w:rFonts w:cs="Open Sans"/>
              </w:rPr>
              <w:t>Component</w:t>
            </w:r>
          </w:p>
        </w:tc>
        <w:tc>
          <w:tcPr>
            <w:tcW w:w="2858" w:type="dxa"/>
            <w:shd w:val="clear" w:color="auto" w:fill="00B0F0"/>
            <w:vAlign w:val="top"/>
          </w:tcPr>
          <w:p>
            <w:pPr>
              <w:pStyle w:val="98"/>
              <w:widowControl/>
              <w:snapToGrid w:val="0"/>
              <w:rPr>
                <w:rFonts w:cs="Open Sans"/>
              </w:rPr>
            </w:pPr>
            <w:r>
              <w:rPr>
                <w:rFonts w:cs="Open Sans"/>
              </w:rPr>
              <w:t>License Key Validity</w:t>
            </w:r>
          </w:p>
        </w:tc>
        <w:tc>
          <w:tcPr>
            <w:tcW w:w="1694" w:type="dxa"/>
            <w:shd w:val="clear" w:color="auto" w:fill="00B0F0"/>
            <w:vAlign w:val="top"/>
          </w:tcPr>
          <w:p>
            <w:pPr>
              <w:pStyle w:val="98"/>
              <w:widowControl/>
              <w:snapToGrid w:val="0"/>
              <w:rPr>
                <w:rFonts w:cs="Open Sans"/>
              </w:rPr>
            </w:pPr>
            <w:r>
              <w:rPr>
                <w:rFonts w:cs="Open Sans"/>
              </w:rPr>
              <w:t>Expiration Date</w:t>
            </w:r>
          </w:p>
        </w:tc>
        <w:tc>
          <w:tcPr>
            <w:tcW w:w="2583" w:type="dxa"/>
            <w:shd w:val="clear" w:color="auto" w:fill="00B0F0"/>
            <w:vAlign w:val="top"/>
          </w:tcPr>
          <w:p>
            <w:pPr>
              <w:pStyle w:val="98"/>
              <w:widowControl/>
              <w:snapToGrid w:val="0"/>
              <w:rPr>
                <w:rFonts w:cs="Open Sans"/>
              </w:rPr>
            </w:pPr>
            <w:r>
              <w:rPr>
                <w:rFonts w:cs="Open Sans"/>
              </w:rPr>
              <w:t>Remaining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pStyle w:val="91"/>
              <w:widowControl/>
              <w:snapToGrid w:val="0"/>
              <w:rPr>
                <w:rFonts w:cs="Open Sans"/>
              </w:rPr>
            </w:pPr>
            <w:r>
              <w:rPr>
                <w:rFonts w:cs="Open Sans"/>
              </w:rPr>
              <w:t>{{item.num}}</w:t>
            </w:r>
          </w:p>
        </w:tc>
        <w:tc>
          <w:tcPr>
            <w:tcW w:w="1100" w:type="dxa"/>
            <w:vAlign w:val="top"/>
          </w:tcPr>
          <w:p>
            <w:pPr>
              <w:pStyle w:val="91"/>
              <w:widowControl/>
              <w:snapToGrid w:val="0"/>
              <w:rPr>
                <w:rFonts w:cs="Open Sans"/>
              </w:rPr>
            </w:pPr>
            <w:r>
              <w:rPr>
                <w:rFonts w:cs="Open Sans"/>
              </w:rPr>
              <w:t>{{item.object}}</w:t>
            </w:r>
          </w:p>
        </w:tc>
        <w:tc>
          <w:tcPr>
            <w:tcW w:w="2858" w:type="dxa"/>
            <w:vAlign w:val="top"/>
          </w:tcPr>
          <w:p>
            <w:pPr>
              <w:pStyle w:val="91"/>
              <w:widowControl/>
              <w:snapToGrid w:val="0"/>
              <w:rPr>
                <w:rFonts w:cs="Open Sans"/>
              </w:rPr>
            </w:pPr>
            <w:r>
              <w:rPr>
                <w:rFonts w:cs="Open Sans"/>
              </w:rPr>
              <w:t>{{item.key_online}}{{item.key_online_level}}</w:t>
            </w:r>
          </w:p>
        </w:tc>
        <w:tc>
          <w:tcPr>
            <w:tcW w:w="1694" w:type="dxa"/>
            <w:vAlign w:val="top"/>
          </w:tcPr>
          <w:p>
            <w:pPr>
              <w:pStyle w:val="91"/>
              <w:widowControl/>
              <w:snapToGrid w:val="0"/>
              <w:rPr>
                <w:rFonts w:cs="Open Sans"/>
              </w:rPr>
            </w:pPr>
            <w:r>
              <w:rPr>
                <w:rFonts w:cs="Open Sans"/>
              </w:rPr>
              <w:t>{{item.sn_date}}</w:t>
            </w:r>
          </w:p>
        </w:tc>
        <w:tc>
          <w:tcPr>
            <w:tcW w:w="2583" w:type="dxa"/>
            <w:vAlign w:val="top"/>
          </w:tcPr>
          <w:p>
            <w:pPr>
              <w:pStyle w:val="91"/>
              <w:widowControl/>
              <w:snapToGrid w:val="0"/>
              <w:rPr>
                <w:rFonts w:cs="Open Sans"/>
              </w:rPr>
            </w:pPr>
            <w:r>
              <w:rPr>
                <w:rFonts w:cs="Open Sans"/>
              </w:rPr>
              <w:t>{{item.sn_last_date}}{{item.sn_last_date_level}}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5"/>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97" w:name="_Toc9949"/>
      <w:bookmarkStart w:id="98" w:name="_Toc11401"/>
      <w:bookmarkStart w:id="99" w:name="_Toc20128"/>
      <w:r>
        <w:rPr>
          <w:rFonts w:cs="Open Sans"/>
        </w:rPr>
        <w:t>System Partition</w:t>
      </w:r>
      <w:bookmarkEnd w:id="97"/>
      <w:bookmarkEnd w:id="98"/>
      <w:bookmarkEnd w:id="99"/>
    </w:p>
    <w:p>
      <w:pPr>
        <w:pStyle w:val="80"/>
        <w:widowControl/>
        <w:snapToGrid w:val="0"/>
        <w:rPr>
          <w:rFonts w:cs="Open Sans"/>
        </w:rPr>
      </w:pPr>
      <w:r>
        <w:rPr>
          <w:rFonts w:cs="Open Sans"/>
        </w:rPr>
        <w:t>The table below displays details about system partitions of HCI, covering the configuration profile, space, etc.</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1410"/>
        <w:gridCol w:w="2221"/>
        <w:gridCol w:w="3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0" w:type="dxa"/>
            <w:shd w:val="clear" w:color="auto" w:fill="00B0F0"/>
            <w:vAlign w:val="top"/>
          </w:tcPr>
          <w:p>
            <w:pPr>
              <w:pStyle w:val="98"/>
              <w:widowControl/>
              <w:snapToGrid w:val="0"/>
              <w:rPr>
                <w:rFonts w:cs="Open Sans"/>
              </w:rPr>
            </w:pPr>
            <w:r>
              <w:rPr>
                <w:rFonts w:cs="Open Sans"/>
              </w:rPr>
              <w:t>Node</w:t>
            </w:r>
          </w:p>
        </w:tc>
        <w:tc>
          <w:tcPr>
            <w:tcW w:w="1410" w:type="dxa"/>
            <w:shd w:val="clear" w:color="auto" w:fill="00B0F0"/>
            <w:vAlign w:val="top"/>
          </w:tcPr>
          <w:p>
            <w:pPr>
              <w:pStyle w:val="98"/>
              <w:widowControl/>
              <w:snapToGrid w:val="0"/>
              <w:rPr>
                <w:rFonts w:cs="Open Sans"/>
              </w:rPr>
            </w:pPr>
            <w:r>
              <w:rPr>
                <w:rFonts w:cs="Open Sans"/>
              </w:rPr>
              <w:t>Partition</w:t>
            </w:r>
          </w:p>
        </w:tc>
        <w:tc>
          <w:tcPr>
            <w:tcW w:w="2221" w:type="dxa"/>
            <w:shd w:val="clear" w:color="auto" w:fill="00B0F0"/>
            <w:vAlign w:val="top"/>
          </w:tcPr>
          <w:p>
            <w:pPr>
              <w:pStyle w:val="98"/>
              <w:widowControl/>
              <w:snapToGrid w:val="0"/>
              <w:rPr>
                <w:rFonts w:cs="Open Sans"/>
              </w:rPr>
            </w:pPr>
            <w:r>
              <w:rPr>
                <w:rFonts w:cs="Open Sans"/>
              </w:rPr>
              <w:t>Description</w:t>
            </w:r>
          </w:p>
        </w:tc>
        <w:tc>
          <w:tcPr>
            <w:tcW w:w="3439" w:type="dxa"/>
            <w:shd w:val="clear" w:color="auto" w:fill="00B0F0"/>
            <w:vAlign w:val="top"/>
          </w:tcPr>
          <w:p>
            <w:pPr>
              <w:pStyle w:val="98"/>
              <w:widowControl/>
              <w:snapToGrid w:val="0"/>
              <w:rPr>
                <w:rFonts w:cs="Open Sans"/>
              </w:rPr>
            </w:pPr>
            <w:r>
              <w:rPr>
                <w:rFonts w:cs="Open Sans"/>
              </w:rPr>
              <w:t>Impact and Recommendations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0" w:type="dxa"/>
            <w:vAlign w:val="top"/>
          </w:tcPr>
          <w:p>
            <w:pPr>
              <w:pStyle w:val="91"/>
              <w:widowControl/>
              <w:snapToGrid w:val="0"/>
              <w:rPr>
                <w:rFonts w:cs="Open Sans"/>
              </w:rPr>
            </w:pPr>
            <w:r>
              <w:rPr>
                <w:rFonts w:cs="Open Sans"/>
              </w:rPr>
              <w:t>{%vm%}{{item.host}}</w:t>
            </w:r>
          </w:p>
        </w:tc>
        <w:tc>
          <w:tcPr>
            <w:tcW w:w="1410" w:type="dxa"/>
            <w:vAlign w:val="top"/>
          </w:tcPr>
          <w:p>
            <w:pPr>
              <w:pStyle w:val="91"/>
              <w:widowControl/>
              <w:snapToGrid w:val="0"/>
              <w:rPr>
                <w:rFonts w:cs="Open Sans"/>
              </w:rPr>
            </w:pPr>
            <w:r>
              <w:rPr>
                <w:rFonts w:cs="Open Sans"/>
              </w:rPr>
              <w:t>{{k}}</w:t>
            </w:r>
          </w:p>
        </w:tc>
        <w:tc>
          <w:tcPr>
            <w:tcW w:w="2221" w:type="dxa"/>
            <w:vAlign w:val="top"/>
          </w:tcPr>
          <w:p>
            <w:pPr>
              <w:pStyle w:val="91"/>
              <w:widowControl/>
              <w:snapToGrid w:val="0"/>
              <w:rPr>
                <w:rFonts w:cs="Open Sans"/>
              </w:rPr>
            </w:pPr>
            <w:r>
              <w:rPr>
                <w:rFonts w:cs="Open Sans"/>
              </w:rPr>
              <w:t>{{v.result}}{{v.level}}</w:t>
            </w:r>
          </w:p>
        </w:tc>
        <w:tc>
          <w:tcPr>
            <w:tcW w:w="3439" w:type="dxa"/>
            <w:vAlign w:val="top"/>
          </w:tcPr>
          <w:p>
            <w:pPr>
              <w:pStyle w:val="91"/>
              <w:widowControl/>
              <w:snapToGrid w:val="0"/>
              <w:rPr>
                <w:rFonts w:cs="Open Sans"/>
              </w:rPr>
            </w:pPr>
            <w:r>
              <w:rPr>
                <w:rFonts w:cs="Open Sans"/>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endif%}</w:t>
            </w:r>
          </w:p>
        </w:tc>
      </w:tr>
    </w:tbl>
    <w:p>
      <w:pPr>
        <w:pStyle w:val="82"/>
        <w:keepNext/>
        <w:widowControl/>
        <w:adjustRightInd w:val="0"/>
        <w:snapToGrid w:val="0"/>
        <w:rPr>
          <w:rFonts w:cs="Open Sans"/>
        </w:rPr>
      </w:pPr>
      <w:bookmarkStart w:id="100" w:name="_Toc24958"/>
      <w:r>
        <w:rPr>
          <w:rFonts w:cs="Open Sans"/>
        </w:rPr>
        <w:t>VM Resource Details</w:t>
      </w:r>
      <w:bookmarkEnd w:id="100"/>
    </w:p>
    <w:p>
      <w:pPr>
        <w:pStyle w:val="83"/>
        <w:widowControl/>
        <w:adjustRightInd w:val="0"/>
        <w:snapToGrid w:val="0"/>
        <w:rPr>
          <w:rFonts w:cs="Open Sans"/>
        </w:rPr>
      </w:pPr>
      <w:bookmarkStart w:id="101" w:name="_Toc32477"/>
      <w:bookmarkStart w:id="102" w:name="_Toc26349"/>
      <w:r>
        <w:rPr>
          <w:rFonts w:cs="Open Sans"/>
        </w:rPr>
        <w:t>VM Overview</w:t>
      </w:r>
      <w:bookmarkEnd w:id="101"/>
      <w:bookmarkEnd w:id="102"/>
    </w:p>
    <w:tbl>
      <w:tblPr>
        <w:tblStyle w:val="2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2"/>
            <w:vAlign w:val="top"/>
          </w:tcPr>
          <w:p>
            <w:pPr>
              <w:pStyle w:val="91"/>
              <w:widowControl/>
              <w:snapToGrid w:val="0"/>
              <w:rPr>
                <w:rFonts w:cs="Open Sans"/>
              </w:rPr>
            </w:pPr>
            <w:r>
              <w:rPr>
                <w:rFonts w:cs="Open Sans"/>
              </w:rPr>
              <w:t>{%tr if vms_info%}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Total VMs</w:t>
            </w:r>
          </w:p>
        </w:tc>
        <w:tc>
          <w:tcPr>
            <w:tcW w:w="4621" w:type="dxa"/>
            <w:vAlign w:val="top"/>
          </w:tcPr>
          <w:p>
            <w:pPr>
              <w:pStyle w:val="91"/>
              <w:widowControl/>
              <w:snapToGrid w:val="0"/>
              <w:rPr>
                <w:rFonts w:cs="Open Sans"/>
              </w:rPr>
            </w:pPr>
            <w:r>
              <w:rPr>
                <w:rFonts w:cs="Open Sans"/>
              </w:rPr>
              <w:t>{{vms_info.total}}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Critical VMs</w:t>
            </w:r>
          </w:p>
        </w:tc>
        <w:tc>
          <w:tcPr>
            <w:tcW w:w="4621" w:type="dxa"/>
            <w:vAlign w:val="top"/>
          </w:tcPr>
          <w:p>
            <w:pPr>
              <w:pStyle w:val="91"/>
              <w:widowControl/>
              <w:snapToGrid w:val="0"/>
              <w:rPr>
                <w:rFonts w:cs="Open Sans"/>
              </w:rPr>
            </w:pPr>
            <w:r>
              <w:rPr>
                <w:rFonts w:cs="Open Sans"/>
              </w:rPr>
              <w:t>{{vms_info.important_total}}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Backed-up VMs</w:t>
            </w:r>
          </w:p>
        </w:tc>
        <w:tc>
          <w:tcPr>
            <w:tcW w:w="4621" w:type="dxa"/>
            <w:vAlign w:val="top"/>
          </w:tcPr>
          <w:p>
            <w:pPr>
              <w:pStyle w:val="91"/>
              <w:widowControl/>
              <w:snapToGrid w:val="0"/>
              <w:rPr>
                <w:rFonts w:cs="Open Sans"/>
              </w:rPr>
            </w:pPr>
            <w:r>
              <w:rPr>
                <w:rFonts w:cs="Open Sans"/>
              </w:rPr>
              <w:t>{{vms_info.backup_total}}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Powered-on VMs</w:t>
            </w:r>
          </w:p>
        </w:tc>
        <w:tc>
          <w:tcPr>
            <w:tcW w:w="4621" w:type="dxa"/>
            <w:vAlign w:val="top"/>
          </w:tcPr>
          <w:p>
            <w:pPr>
              <w:pStyle w:val="91"/>
              <w:widowControl/>
              <w:snapToGrid w:val="0"/>
              <w:rPr>
                <w:rFonts w:cs="Open Sans"/>
              </w:rPr>
            </w:pPr>
            <w:r>
              <w:rPr>
                <w:rFonts w:cs="Open Sans"/>
              </w:rPr>
              <w:t>{{vms_info.on_total}}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Installed vmTools Operation</w:t>
            </w:r>
          </w:p>
        </w:tc>
        <w:tc>
          <w:tcPr>
            <w:tcW w:w="4621" w:type="dxa"/>
            <w:vAlign w:val="top"/>
          </w:tcPr>
          <w:p>
            <w:pPr>
              <w:pStyle w:val="91"/>
              <w:widowControl/>
              <w:snapToGrid w:val="0"/>
              <w:rPr>
                <w:rFonts w:cs="Open Sans"/>
              </w:rPr>
            </w:pPr>
            <w:r>
              <w:rPr>
                <w:rFonts w:cs="Open Sans"/>
              </w:rPr>
              <w:t>{{vms_info.on_vmtools_total}}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1" w:type="dxa"/>
            <w:shd w:val="clear" w:color="auto" w:fill="00B0F0"/>
            <w:vAlign w:val="top"/>
          </w:tcPr>
          <w:p>
            <w:pPr>
              <w:pStyle w:val="98"/>
              <w:widowControl/>
              <w:snapToGrid w:val="0"/>
              <w:rPr>
                <w:rFonts w:cs="Open Sans"/>
              </w:rPr>
            </w:pPr>
            <w:r>
              <w:rPr>
                <w:rFonts w:cs="Open Sans"/>
              </w:rPr>
              <w:t>On HA Status</w:t>
            </w:r>
          </w:p>
        </w:tc>
        <w:tc>
          <w:tcPr>
            <w:tcW w:w="4621" w:type="dxa"/>
            <w:vAlign w:val="top"/>
          </w:tcPr>
          <w:p>
            <w:pPr>
              <w:pStyle w:val="91"/>
              <w:widowControl/>
              <w:snapToGrid w:val="0"/>
              <w:rPr>
                <w:rFonts w:cs="Open Sans"/>
              </w:rPr>
            </w:pPr>
            <w:r>
              <w:rPr>
                <w:rFonts w:cs="Open Sans"/>
              </w:rPr>
              <w:t>{{vms_info.ha_total}}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2" w:type="dxa"/>
            <w:gridSpan w:val="2"/>
            <w:shd w:val="clear" w:color="auto" w:fill="FFFFFF"/>
            <w:vAlign w:val="top"/>
          </w:tcPr>
          <w:p>
            <w:pPr>
              <w:pStyle w:val="91"/>
              <w:widowControl/>
              <w:snapToGrid w:val="0"/>
              <w:rPr>
                <w:rFonts w:cs="Open Sans"/>
              </w:rPr>
            </w:pPr>
            <w:r>
              <w:rPr>
                <w:rFonts w:cs="Open Sans"/>
              </w:rPr>
              <w:t>{%tr endif%}</w:t>
            </w:r>
          </w:p>
        </w:tc>
      </w:tr>
    </w:tbl>
    <w:p>
      <w:pPr>
        <w:pStyle w:val="83"/>
        <w:widowControl/>
        <w:adjustRightInd w:val="0"/>
        <w:snapToGrid w:val="0"/>
        <w:rPr>
          <w:rFonts w:cs="Open Sans"/>
        </w:rPr>
      </w:pPr>
      <w:bookmarkStart w:id="103" w:name="_Toc20200"/>
      <w:bookmarkStart w:id="104" w:name="_Toc29096"/>
      <w:r>
        <w:rPr>
          <w:rFonts w:cs="Open Sans"/>
        </w:rPr>
        <w:t>CPU, Memory, and I/O Usages of High-Priority VMs</w:t>
      </w:r>
      <w:bookmarkEnd w:id="103"/>
      <w:bookmarkEnd w:id="104"/>
    </w:p>
    <w:p>
      <w:pPr>
        <w:pStyle w:val="80"/>
        <w:widowControl/>
        <w:snapToGrid w:val="0"/>
        <w:rPr>
          <w:rFonts w:cs="Open Sans"/>
        </w:rPr>
      </w:pPr>
      <w:r>
        <w:rPr>
          <w:rFonts w:cs="Open Sans"/>
        </w:rPr>
        <w:t>The table below displays the CPU, memory, and I/O usages of high-priority VMs for resource usage analysis. If the resource usage of VMs is high but no abnormal process occupies resources, you are advised to allocate more resources to VMs. If abnormal processes exist, handle these processes. In this case, you are not advised to allocate more resources to VMs (Temporary increase of resources is allowed to ensure service operation. However, you need to troubleshoot abnormal processes to solve the problem.).</w:t>
      </w:r>
    </w:p>
    <w:tbl>
      <w:tblPr>
        <w:tblStyle w:val="2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8"/>
        <w:gridCol w:w="2308"/>
        <w:gridCol w:w="2308"/>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08" w:type="dxa"/>
            <w:shd w:val="clear" w:color="auto" w:fill="00B0F0"/>
            <w:vAlign w:val="top"/>
          </w:tcPr>
          <w:p>
            <w:pPr>
              <w:pStyle w:val="98"/>
              <w:widowControl/>
              <w:snapToGrid w:val="0"/>
              <w:rPr>
                <w:rFonts w:cs="Open Sans"/>
              </w:rPr>
            </w:pPr>
            <w:r>
              <w:rPr>
                <w:rFonts w:cs="Open Sans"/>
              </w:rPr>
              <w:t>VM Name</w:t>
            </w:r>
          </w:p>
        </w:tc>
        <w:tc>
          <w:tcPr>
            <w:tcW w:w="2308" w:type="dxa"/>
            <w:shd w:val="clear" w:color="auto" w:fill="00B0F0"/>
            <w:vAlign w:val="top"/>
          </w:tcPr>
          <w:p>
            <w:pPr>
              <w:pStyle w:val="98"/>
              <w:widowControl/>
              <w:snapToGrid w:val="0"/>
              <w:rPr>
                <w:rFonts w:cs="Open Sans"/>
              </w:rPr>
            </w:pPr>
            <w:r>
              <w:rPr>
                <w:rFonts w:cs="Open Sans"/>
              </w:rPr>
              <w:t>CPU Usage</w:t>
            </w:r>
          </w:p>
        </w:tc>
        <w:tc>
          <w:tcPr>
            <w:tcW w:w="2308" w:type="dxa"/>
            <w:shd w:val="clear" w:color="auto" w:fill="00B0F0"/>
            <w:vAlign w:val="top"/>
          </w:tcPr>
          <w:p>
            <w:pPr>
              <w:pStyle w:val="98"/>
              <w:widowControl/>
              <w:snapToGrid w:val="0"/>
              <w:rPr>
                <w:rFonts w:cs="Open Sans"/>
              </w:rPr>
            </w:pPr>
            <w:r>
              <w:rPr>
                <w:rFonts w:cs="Open Sans"/>
              </w:rPr>
              <w:t>Memory Usage</w:t>
            </w:r>
          </w:p>
        </w:tc>
        <w:tc>
          <w:tcPr>
            <w:tcW w:w="2316" w:type="dxa"/>
            <w:shd w:val="clear" w:color="auto" w:fill="00B0F0"/>
            <w:vAlign w:val="top"/>
          </w:tcPr>
          <w:p>
            <w:pPr>
              <w:pStyle w:val="98"/>
              <w:widowControl/>
              <w:snapToGrid w:val="0"/>
              <w:rPr>
                <w:rFonts w:cs="Open Sans"/>
              </w:rPr>
            </w:pPr>
            <w:r>
              <w:rPr>
                <w:rFonts w:cs="Open Sans"/>
              </w:rPr>
              <w:t>I/O Usage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if important_vms_ratio%}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for vm in important_vms_ratio%}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08" w:type="dxa"/>
            <w:vAlign w:val="top"/>
          </w:tcPr>
          <w:p>
            <w:pPr>
              <w:pStyle w:val="91"/>
              <w:widowControl/>
              <w:snapToGrid w:val="0"/>
              <w:rPr>
                <w:rFonts w:cs="Open Sans"/>
              </w:rPr>
            </w:pPr>
            <w:r>
              <w:rPr>
                <w:rFonts w:cs="Open Sans"/>
              </w:rPr>
              <w:t>{{vm.name}}</w:t>
            </w:r>
          </w:p>
        </w:tc>
        <w:tc>
          <w:tcPr>
            <w:tcW w:w="2308" w:type="dxa"/>
            <w:vAlign w:val="top"/>
          </w:tcPr>
          <w:p>
            <w:pPr>
              <w:pStyle w:val="91"/>
              <w:widowControl/>
              <w:snapToGrid w:val="0"/>
              <w:rPr>
                <w:rFonts w:cs="Open Sans"/>
              </w:rPr>
            </w:pPr>
            <w:r>
              <w:rPr>
                <w:rFonts w:cs="Open Sans"/>
              </w:rPr>
              <w:t>{{vm.cpu_ratio}}</w:t>
            </w:r>
          </w:p>
        </w:tc>
        <w:tc>
          <w:tcPr>
            <w:tcW w:w="2308" w:type="dxa"/>
            <w:vAlign w:val="top"/>
          </w:tcPr>
          <w:p>
            <w:pPr>
              <w:pStyle w:val="91"/>
              <w:widowControl/>
              <w:snapToGrid w:val="0"/>
              <w:rPr>
                <w:rFonts w:cs="Open Sans"/>
              </w:rPr>
            </w:pPr>
            <w:r>
              <w:rPr>
                <w:rFonts w:cs="Open Sans"/>
              </w:rPr>
              <w:t>{{vm.mem_ratio}}</w:t>
            </w:r>
          </w:p>
        </w:tc>
        <w:tc>
          <w:tcPr>
            <w:tcW w:w="2316" w:type="dxa"/>
            <w:vAlign w:val="top"/>
          </w:tcPr>
          <w:p>
            <w:pPr>
              <w:pStyle w:val="91"/>
              <w:widowControl/>
              <w:snapToGrid w:val="0"/>
              <w:rPr>
                <w:rFonts w:cs="Open Sans"/>
              </w:rPr>
            </w:pPr>
            <w:r>
              <w:rPr>
                <w:rFonts w:cs="Open Sans"/>
              </w:rPr>
              <w:t>{{vm.io_ratio}}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4"/>
            <w:vAlign w:val="top"/>
          </w:tcPr>
          <w:p>
            <w:pPr>
              <w:pStyle w:val="91"/>
              <w:widowControl/>
              <w:snapToGrid w:val="0"/>
              <w:rPr>
                <w:rFonts w:cs="Open Sans"/>
              </w:rPr>
            </w:pPr>
            <w:r>
              <w:rPr>
                <w:rFonts w:cs="Open Sans"/>
              </w:rPr>
              <w:t>{%tr endif%}</w:t>
            </w:r>
          </w:p>
        </w:tc>
      </w:tr>
    </w:tbl>
    <w:p>
      <w:pPr>
        <w:pStyle w:val="81"/>
        <w:pageBreakBefore/>
        <w:widowControl/>
        <w:adjustRightInd w:val="0"/>
        <w:snapToGrid w:val="0"/>
        <w:rPr>
          <w:rFonts w:cs="Open Sans"/>
        </w:rPr>
      </w:pPr>
      <w:bookmarkStart w:id="105" w:name="_Toc30340"/>
      <w:r>
        <w:rPr>
          <w:rFonts w:cs="Open Sans"/>
        </w:rPr>
        <w:t>Solutions</w:t>
      </w:r>
      <w:bookmarkEnd w:id="105"/>
    </w:p>
    <w:p>
      <w:pPr>
        <w:pStyle w:val="80"/>
        <w:widowControl/>
        <w:snapToGrid w:val="0"/>
        <w:rPr>
          <w:rFonts w:cs="Open Sans"/>
        </w:rPr>
      </w:pPr>
      <w:r>
        <w:rPr>
          <w:rFonts w:cs="Open Sans"/>
        </w:rPr>
        <w:t>The solutions should be provided based on the check results of all check entities and resource information. Recommendations given in previous sections should also be taken into consideration.</w:t>
      </w:r>
    </w:p>
    <w:p>
      <w:pPr>
        <w:pStyle w:val="81"/>
        <w:pageBreakBefore/>
        <w:widowControl/>
        <w:adjustRightInd w:val="0"/>
        <w:snapToGrid w:val="0"/>
        <w:rPr>
          <w:rFonts w:cs="Open Sans"/>
        </w:rPr>
      </w:pPr>
      <w:bookmarkStart w:id="106" w:name="_Toc526858569"/>
      <w:bookmarkStart w:id="107" w:name="_Toc526931285"/>
      <w:bookmarkStart w:id="108" w:name="_Toc526858483"/>
      <w:bookmarkStart w:id="109" w:name="_Toc526849649"/>
      <w:bookmarkStart w:id="110" w:name="_Toc526858884"/>
      <w:bookmarkStart w:id="111" w:name="_Toc18410"/>
      <w:r>
        <w:rPr>
          <w:rFonts w:cs="Open Sans"/>
        </w:rPr>
        <w:t>Appendix</w:t>
      </w:r>
      <w:bookmarkEnd w:id="106"/>
      <w:bookmarkEnd w:id="107"/>
      <w:bookmarkEnd w:id="108"/>
      <w:bookmarkEnd w:id="109"/>
      <w:bookmarkEnd w:id="110"/>
      <w:bookmarkEnd w:id="111"/>
    </w:p>
    <w:p>
      <w:pPr>
        <w:pStyle w:val="82"/>
        <w:widowControl/>
        <w:adjustRightInd w:val="0"/>
        <w:snapToGrid w:val="0"/>
        <w:rPr>
          <w:rFonts w:cs="Open Sans"/>
        </w:rPr>
      </w:pPr>
      <w:bookmarkStart w:id="112" w:name="_Toc526858885"/>
      <w:bookmarkStart w:id="113" w:name="_Toc3261"/>
      <w:bookmarkStart w:id="114" w:name="_Toc526931286"/>
      <w:bookmarkStart w:id="115" w:name="_Toc526858570"/>
      <w:bookmarkStart w:id="116" w:name="_Toc526858484"/>
      <w:r>
        <w:rPr>
          <w:rFonts w:cs="Open Sans"/>
        </w:rPr>
        <w:t>Technical Support</w:t>
      </w:r>
      <w:bookmarkEnd w:id="112"/>
      <w:bookmarkEnd w:id="113"/>
      <w:bookmarkEnd w:id="114"/>
      <w:bookmarkEnd w:id="115"/>
      <w:bookmarkEnd w:id="116"/>
    </w:p>
    <w:p>
      <w:pPr>
        <w:pStyle w:val="80"/>
        <w:widowControl/>
        <w:snapToGrid w:val="0"/>
        <w:rPr>
          <w:rFonts w:cs="Open Sans"/>
        </w:rPr>
      </w:pPr>
      <w:r>
        <w:rPr>
          <w:rFonts w:cs="Open Sans"/>
        </w:rPr>
        <w:t>For routine O&amp;M issues, please contact Sangfor Technical Support at +60 12711 7129 (7511) or visit Sangfor Community (</w:t>
      </w:r>
      <w:r>
        <w:fldChar w:fldCharType="begin"/>
      </w:r>
      <w:r>
        <w:instrText xml:space="preserve"> HYPERLINK "http://bbs.sangfor.com/" </w:instrText>
      </w:r>
      <w:r>
        <w:fldChar w:fldCharType="separate"/>
      </w:r>
      <w:r>
        <w:rPr>
          <w:rFonts w:cs="Open Sans"/>
        </w:rPr>
        <w:t>https://community.sangfor.com</w:t>
      </w:r>
      <w:r>
        <w:rPr>
          <w:rFonts w:cs="Open Sans"/>
        </w:rPr>
        <w:fldChar w:fldCharType="end"/>
      </w:r>
      <w:r>
        <w:rPr>
          <w:rFonts w:cs="Open Sans"/>
        </w:rPr>
        <w:t>).</w:t>
      </w:r>
    </w:p>
    <w:sectPr>
      <w:footerReference r:id="rId12" w:type="first"/>
      <w:footerReference r:id="rId11" w:type="default"/>
      <w:pgSz w:w="11906" w:h="16838"/>
      <w:pgMar w:top="1440" w:right="1440" w:bottom="1440" w:left="1440" w:header="794" w:footer="680" w:gutter="0"/>
      <w:pgNumType w:start="1"/>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Open Sans">
    <w:altName w:val="Times New Roman"/>
    <w:panose1 w:val="020B0606030504020204"/>
    <w:charset w:val="00"/>
    <w:family w:val="auto"/>
    <w:pitch w:val="default"/>
    <w:sig w:usb0="00000000" w:usb1="00000000" w:usb2="00000028"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CN Light">
    <w:altName w:val="宋体"/>
    <w:panose1 w:val="020B0300000000000000"/>
    <w:charset w:val="86"/>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10" w:usb3="00000000" w:csb0="00040000" w:csb1="00000000"/>
  </w:font>
  <w:font w:name="Linux Libertine">
    <w:altName w:val="Segoe Print"/>
    <w:panose1 w:val="00000000000000000000"/>
    <w:charset w:val="00"/>
    <w:family w:val="auto"/>
    <w:pitch w:val="default"/>
    <w:sig w:usb0="00000000" w:usb1="00000000" w:usb2="02000020" w:usb3="00000000" w:csb0="600001BF" w:csb1="00000000"/>
  </w:font>
  <w:font w:name="楷体">
    <w:panose1 w:val="02010609060101010101"/>
    <w:charset w:val="86"/>
    <w:family w:val="auto"/>
    <w:pitch w:val="default"/>
    <w:sig w:usb0="800002BF" w:usb1="38CF7CFA" w:usb2="00000016" w:usb3="00000000" w:csb0="00040001" w:csb1="00000000"/>
  </w:font>
  <w:font w:name="Microsoft JhengHei UI Light">
    <w:panose1 w:val="020B0304030504040204"/>
    <w:charset w:val="88"/>
    <w:family w:val="auto"/>
    <w:pitch w:val="default"/>
    <w:sig w:usb0="800002A7" w:usb1="28CF4400" w:usb2="00000016" w:usb3="00000000" w:csb0="00100009" w:csb1="00000000"/>
  </w:font>
  <w:font w:name="Linux">
    <w:altName w:val="微软雅黑"/>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Dotum">
    <w:altName w:val="Malgun Gothic"/>
    <w:panose1 w:val="020B0600000101010101"/>
    <w:charset w:val="81"/>
    <w:family w:val="auto"/>
    <w:pitch w:val="default"/>
    <w:sig w:usb0="00000000" w:usb1="00000000" w:usb2="00000030" w:usb3="00000000" w:csb0="4008009F" w:csb1="DFD7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思源黑体 Medium">
    <w:panose1 w:val="020B0600000000000000"/>
    <w:charset w:val="86"/>
    <w:family w:val="auto"/>
    <w:pitch w:val="default"/>
    <w:sig w:usb0="30000083" w:usb1="2BDF3C10" w:usb2="00000016" w:usb3="00000000" w:csb0="602E0107"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r>
      <w:rPr>
        <w:rFonts w:ascii="Times New Roman" w:hAnsi="Times New Roman" w:eastAsia="宋体" w:cs="Times New Roman"/>
        <w:kern w:val="2"/>
        <w:sz w:val="21"/>
        <w:lang w:val="en-US" w:eastAsia="zh-CN" w:bidi="ar-SA"/>
      </w:rPr>
      <w:pict>
        <v:rect id="文本框 13" o:spid="_x0000_s2049" o:spt="1" style="position:absolute;left:0pt;margin-left:0.55pt;margin-top:-4.05pt;height:19.15pt;width:4.1pt;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p>
            </w:txbxContent>
          </v:textbox>
        </v:rect>
      </w:pic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32"/>
      </w:rPr>
    </w:pPr>
    <w:r>
      <w:fldChar w:fldCharType="begin"/>
    </w:r>
    <w:r>
      <w:rPr>
        <w:rStyle w:val="132"/>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rPr>
    </w:pPr>
    <w:r>
      <w:fldChar w:fldCharType="begin"/>
    </w:r>
    <w:r>
      <w:instrText xml:space="preserve"> HYPERLINK "http://www.sangfor.com.cn/" </w:instrText>
    </w:r>
    <w:r>
      <w:fldChar w:fldCharType="separate"/>
    </w:r>
    <w:r>
      <w:rPr>
        <w:rStyle w:val="33"/>
      </w:rPr>
      <w:t>http://www.sangfor.com</w:t>
    </w:r>
    <w:r>
      <w:fldChar w:fldCharType="end"/>
    </w:r>
    <w:r>
      <w:t xml:space="preserve">                                                                        </w:t>
    </w:r>
    <w:r>
      <w:rPr>
        <w:b/>
        <w:sz w:val="21"/>
      </w:rPr>
      <w:fldChar w:fldCharType="begin"/>
    </w:r>
    <w:r>
      <w:rPr>
        <w:b/>
        <w:sz w:val="21"/>
      </w:rPr>
      <w:instrText xml:space="preserve">PAGE</w:instrText>
    </w:r>
    <w:r>
      <w:rPr>
        <w:b/>
        <w:sz w:val="21"/>
      </w:rPr>
      <w:fldChar w:fldCharType="separate"/>
    </w:r>
    <w:r>
      <w:rPr>
        <w:b/>
        <w:sz w:val="21"/>
      </w:rPr>
      <w:t>2</w:t>
    </w:r>
    <w:r>
      <w:rPr>
        <w:b/>
        <w:sz w:val="21"/>
      </w:rPr>
      <w:fldChar w:fldCharType="end"/>
    </w:r>
    <w:r>
      <w:rPr>
        <w:sz w:val="21"/>
      </w:rPr>
      <w:t xml:space="preserve"> </w:t>
    </w:r>
    <w:r>
      <w:t xml:space="preserve"> </w:t>
    </w:r>
    <w:r>
      <w:rPr>
        <w:b/>
        <w:sz w:val="21"/>
      </w:rPr>
      <w:fldChar w:fldCharType="begin"/>
    </w:r>
    <w:r>
      <w:rPr>
        <w:b/>
        <w:sz w:val="21"/>
      </w:rPr>
      <w:instrText xml:space="preserve">NUMPAGES</w:instrText>
    </w:r>
    <w:r>
      <w:rPr>
        <w:b/>
        <w:sz w:val="21"/>
      </w:rPr>
      <w:fldChar w:fldCharType="separate"/>
    </w:r>
    <w:r>
      <w:rPr>
        <w:b/>
        <w:sz w:val="21"/>
      </w:rPr>
      <w:t>13</w:t>
    </w:r>
    <w:r>
      <w:rPr>
        <w:b/>
        <w:sz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rPr>
        <w:b/>
      </w:rPr>
    </w:pPr>
    <w:r>
      <w:rPr>
        <w:rFonts w:ascii="Times New Roman" w:hAnsi="Times New Roman" w:eastAsia="宋体" w:cs="Times New Roman"/>
        <w:kern w:val="2"/>
        <w:sz w:val="21"/>
        <w:lang w:val="en-US" w:eastAsia="zh-CN" w:bidi="ar-SA"/>
      </w:rPr>
      <w:pict>
        <v:rect id="Text Box 4" o:spid="_x0000_s2052" o:spt="1" style="position:absolute;left:0pt;margin-left:0.55pt;margin-top:-5.95pt;height:11.65pt;width:448.9pt;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67"/>
                  <w:jc w:val="center"/>
                  <w:rPr>
                    <w:sz w:val="18"/>
                  </w:rPr>
                </w:pPr>
                <w:r>
                  <w:rPr>
                    <w:rFonts w:hint="eastAsia"/>
                    <w:sz w:val="18"/>
                  </w:rPr>
                  <w:t>Technical Support: +60 12711 7129 (7511)  www.sangfor.com   Sangfor Confidential. Do not distribute without permission from Sangfor.</w:t>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hd w:val="clear" w:color="auto" w:fill="FFFFFF"/>
      <w:tabs>
        <w:tab w:val="left" w:pos="8735"/>
      </w:tabs>
      <w:adjustRightInd w:val="0"/>
      <w:snapToGrid w:val="0"/>
      <w:spacing w:after="160"/>
      <w:rPr>
        <w:rFonts w:ascii="Open Sans" w:hAnsi="Open Sans" w:cs="Open Sans"/>
        <w:sz w:val="18"/>
        <w:szCs w:val="18"/>
      </w:rPr>
    </w:pPr>
    <w:r>
      <w:rPr>
        <w:rFonts w:ascii="Open Sans" w:hAnsi="Open Sans" w:cs="Open Sans"/>
        <w:sz w:val="18"/>
        <w:szCs w:val="18"/>
      </w:rPr>
      <w:tab/>
    </w:r>
    <w:r>
      <w:rPr>
        <w:rFonts w:ascii="Open Sans" w:hAnsi="Open Sans" w:cs="Open Sans"/>
        <w:sz w:val="18"/>
        <w:szCs w:val="18"/>
      </w:rPr>
      <w:fldChar w:fldCharType="begin"/>
    </w:r>
    <w:r>
      <w:rPr>
        <w:rFonts w:ascii="Open Sans" w:hAnsi="Open Sans" w:cs="Open Sans"/>
        <w:sz w:val="18"/>
        <w:szCs w:val="18"/>
      </w:rPr>
      <w:instrText xml:space="preserve">PAGE   \* MERGEFORMAT</w:instrText>
    </w:r>
    <w:r>
      <w:rPr>
        <w:rFonts w:ascii="Open Sans" w:hAnsi="Open Sans" w:cs="Open Sans"/>
        <w:sz w:val="18"/>
        <w:szCs w:val="18"/>
      </w:rPr>
      <w:fldChar w:fldCharType="separate"/>
    </w:r>
    <w:r>
      <w:rPr>
        <w:rFonts w:ascii="Open Sans" w:hAnsi="Open Sans" w:cs="Open Sans"/>
        <w:sz w:val="18"/>
        <w:szCs w:val="18"/>
      </w:rPr>
      <w:t>1</w:t>
    </w:r>
    <w:r>
      <w:rPr>
        <w:rFonts w:ascii="Open Sans" w:hAnsi="Open Sans" w:cs="Open Sans"/>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122"/>
      </w:rPr>
    </w:pPr>
    <w:r>
      <w:rPr>
        <w:rFonts w:ascii="Times New Roman" w:hAnsi="Times New Roman" w:eastAsia="宋体" w:cs="Times New Roman"/>
        <w:kern w:val="2"/>
        <w:sz w:val="18"/>
        <w:szCs w:val="18"/>
        <w:lang w:val="en-US" w:eastAsia="zh-CN" w:bidi="ar-SA"/>
      </w:rPr>
      <w:pict>
        <v:rect id="Text Box 8" o:spid="_x0000_s2053" o:spt="1" style="position:absolute;left:0pt;margin-left:315.8pt;margin-top:0pt;height:19.4pt;width:137.1pt;mso-position-horizontal-relative:margin;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rPr>
                </w:pPr>
                <w:r>
                  <w:rPr>
                    <w:rFonts w:hint="eastAsia"/>
                    <w:sz w:val="18"/>
                  </w:rPr>
                  <w:t>Sangfor Confidential. Do not distribute without permission from Sangfor.</w:t>
                </w:r>
              </w:p>
            </w:txbxContent>
          </v:textbox>
        </v:rect>
      </w:pict>
    </w:r>
    <w:r>
      <w:rPr>
        <w:rFonts w:ascii="Times New Roman" w:hAnsi="Times New Roman" w:eastAsia="宋体" w:cs="Times New Roman"/>
        <w:kern w:val="2"/>
        <w:sz w:val="18"/>
        <w:szCs w:val="18"/>
        <w:lang w:val="en-US" w:eastAsia="zh-CN" w:bidi="ar-SA"/>
      </w:rPr>
      <w:pict>
        <v:rect id="Text Box 9" o:spid="_x0000_s2054" o:spt="1" style="position:absolute;left:0pt;margin-left:0pt;margin-top:0pt;height:19.4pt;width:165.9pt;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rPr>
                </w:pPr>
                <w:r>
                  <w:t>Sangfor Technical Support: +60 12711 7129 (7511)</w:t>
                </w:r>
              </w:p>
            </w:txbxContent>
          </v:textbox>
        </v:rect>
      </w:pict>
    </w:r>
    <w:r>
      <w:fldChar w:fldCharType="begin"/>
    </w:r>
    <w:r>
      <w:rPr>
        <w:rStyle w:val="122"/>
      </w:rPr>
      <w:instrText xml:space="preserve"> PAGE </w:instrText>
    </w:r>
    <w:r>
      <w:fldChar w:fldCharType="separate"/>
    </w:r>
    <w:r>
      <w:rPr>
        <w:rStyle w:val="122"/>
      </w:rPr>
      <w:t>2</w:t>
    </w:r>
    <w:r>
      <w:fldChar w:fldCharType="end"/>
    </w:r>
  </w:p>
  <w:p>
    <w:pPr>
      <w:pStyle w:val="6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5" o:spt="75" type="#_x0000_t75" style="height:40.3pt;width:126.15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b/>
        <w:sz w:val="21"/>
      </w:rPr>
      <w:tab/>
    </w:r>
    <w:r>
      <w:rPr>
        <w:rFonts w:hint="eastAsia"/>
        <w:b/>
        <w:sz w:val="21"/>
      </w:rPr>
      <w:t>Project XX - Health Check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spacing w:before="120" w:after="120"/>
      <w:jc w:val="both"/>
      <w:rPr>
        <w:rFonts w:ascii="Open Sans" w:hAnsi="Open Sans" w:eastAsia="微软雅黑" w:cs="Open Sans"/>
        <w:bCs/>
      </w:rPr>
    </w:pPr>
    <w:r>
      <w:rPr>
        <w:rFonts w:ascii="Open Sans" w:hAnsi="Open Sans" w:eastAsia="Dotum" w:cs="Open Sans"/>
        <w:sz w:val="18"/>
        <w:szCs w:val="18"/>
        <w:lang w:val="en-US" w:eastAsia="zh-CN" w:bidi="ar-SA"/>
      </w:rPr>
      <w:pict>
        <v:shape id="_x0000_i1026" o:spt="75" type="#_x0000_t75" style="height:28.8pt;width:96.2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ascii="Open Sans" w:hAnsi="Open Sans" w:cs="Open Sans"/>
        <w:lang w:val="en-US" w:eastAsia="zh-CN"/>
      </w:rPr>
      <w:t xml:space="preserve">                                                </w:t>
    </w:r>
    <w:r>
      <w:rPr>
        <w:rFonts w:ascii="Open Sans" w:hAnsi="Open Sans" w:eastAsia="微软雅黑" w:cs="Open Sans"/>
        <w:bCs/>
      </w:rPr>
      <w:t>Sangfor HCI Health Check Report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18"/>
        <w:lang w:val="en-US" w:eastAsia="zh-CN" w:bidi="ar-SA"/>
      </w:rPr>
      <w:pict>
        <v:shape id="_x0000_s2050" o:spid="_x0000_s2050" o:spt="75" type="#_x0000_t75" style="position:absolute;left:0pt;margin-left:0.4pt;margin-top:9.55pt;height:31.2pt;width:84.75pt;z-index:251659264;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Line 3" o:spid="_x0000_s2051" o:spt="20" style="position:absolute;left:0pt;margin-left:0pt;margin-top:22.65pt;height:0.05pt;width:454.2pt;z-index:251660288;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b/>
      </w:rPr>
      <w:t>Shenzhen Convention &amp; Exhibition Center - Health Check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bullet"/>
      <w:pStyle w:val="87"/>
      <w:lvlText w:val=""/>
      <w:lvlJc w:val="left"/>
      <w:pPr>
        <w:tabs>
          <w:tab w:val="left" w:pos="986"/>
        </w:tabs>
        <w:ind w:left="986" w:hanging="419"/>
      </w:pPr>
      <w:rPr>
        <w:rFonts w:hint="default" w:ascii="Wingdings" w:hAnsi="Wingdings"/>
        <w:color w:val="000000"/>
        <w:sz w:val="13"/>
        <w:u w:val="no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0000007"/>
    <w:multiLevelType w:val="multilevel"/>
    <w:tmpl w:val="00000007"/>
    <w:lvl w:ilvl="0" w:tentative="0">
      <w:start w:val="1"/>
      <w:numFmt w:val="decimal"/>
      <w:pStyle w:val="70"/>
      <w:lvlText w:val="Chapter %1"/>
      <w:lvlJc w:val="left"/>
      <w:pPr>
        <w:ind w:left="10" w:firstLine="641"/>
      </w:pPr>
      <w:rPr>
        <w:rFonts w:hint="default" w:ascii="Open Sans" w:hAnsi="Open Sans" w:eastAsia="宋体" w:cs="Open Sans"/>
      </w:rPr>
    </w:lvl>
    <w:lvl w:ilvl="1" w:tentative="0">
      <w:start w:val="1"/>
      <w:numFmt w:val="decimal"/>
      <w:pStyle w:val="48"/>
      <w:lvlText w:val="%1.%2"/>
      <w:lvlJc w:val="left"/>
      <w:pPr>
        <w:tabs>
          <w:tab w:val="left" w:pos="3826"/>
        </w:tabs>
        <w:ind w:left="3826" w:firstLine="2"/>
      </w:pPr>
      <w:rPr>
        <w:rFonts w:hint="eastAsia"/>
        <w:b w:val="0"/>
        <w:color w:val="000000"/>
      </w:rPr>
    </w:lvl>
    <w:lvl w:ilvl="2" w:tentative="0">
      <w:start w:val="1"/>
      <w:numFmt w:val="decimal"/>
      <w:pStyle w:val="50"/>
      <w:lvlText w:val="%1.%2.%3"/>
      <w:lvlJc w:val="left"/>
      <w:pPr>
        <w:ind w:left="6096" w:firstLine="0"/>
      </w:pPr>
      <w:rPr>
        <w:rFonts w:hint="eastAsia"/>
      </w:rPr>
    </w:lvl>
    <w:lvl w:ilvl="3" w:tentative="0">
      <w:start w:val="1"/>
      <w:numFmt w:val="decimal"/>
      <w:pStyle w:val="51"/>
      <w:lvlText w:val="%1.%2.%3.%4"/>
      <w:lvlJc w:val="left"/>
      <w:pPr>
        <w:ind w:left="12" w:firstLine="0"/>
      </w:pPr>
      <w:rPr>
        <w:rFonts w:hint="eastAsia"/>
      </w:rPr>
    </w:lvl>
    <w:lvl w:ilvl="4" w:tentative="0">
      <w:start w:val="1"/>
      <w:numFmt w:val="decimal"/>
      <w:pStyle w:val="52"/>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2">
    <w:nsid w:val="0000000A"/>
    <w:multiLevelType w:val="multilevel"/>
    <w:tmpl w:val="000000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0000000C"/>
    <w:multiLevelType w:val="multilevel"/>
    <w:tmpl w:val="0000000C"/>
    <w:lvl w:ilvl="0" w:tentative="0">
      <w:start w:val="1"/>
      <w:numFmt w:val="decimal"/>
      <w:pStyle w:val="97"/>
      <w:suff w:val="nothing"/>
      <w:lvlText w:val="Table %1: "/>
      <w:lvlJc w:val="left"/>
      <w:pPr>
        <w:tabs>
          <w:tab w:val="left" w:pos="0"/>
        </w:tabs>
        <w:ind w:left="0" w:firstLine="0"/>
      </w:pPr>
      <w:rPr>
        <w:rFonts w:hint="default" w:ascii="Open Sans" w:hAnsi="Open Sans" w:eastAsia="宋体" w:cs="宋体"/>
        <w:b w:val="0"/>
        <w:i w:val="0"/>
        <w:sz w:val="18"/>
        <w:szCs w:val="36"/>
      </w:rPr>
    </w:lvl>
    <w:lvl w:ilvl="1" w:tentative="0">
      <w:start w:val="1"/>
      <w:numFmt w:val="none"/>
      <w:suff w:val="nothing"/>
      <w:lvlText w:val=""/>
      <w:lvlJc w:val="left"/>
      <w:pPr>
        <w:ind w:left="0" w:firstLine="0"/>
      </w:pPr>
      <w:rPr>
        <w:rFonts w:hint="default" w:ascii="宋体" w:hAnsi="宋体" w:eastAsia="宋体" w:cs="宋体"/>
        <w:b w:val="0"/>
        <w:i w:val="0"/>
        <w:sz w:val="30"/>
        <w:szCs w:val="30"/>
      </w:rPr>
    </w:lvl>
    <w:lvl w:ilvl="2" w:tentative="0">
      <w:start w:val="1"/>
      <w:numFmt w:val="none"/>
      <w:suff w:val="nothing"/>
      <w:lvlText w:val=" "/>
      <w:lvlJc w:val="left"/>
      <w:pPr>
        <w:ind w:left="0" w:firstLine="0"/>
      </w:pPr>
      <w:rPr>
        <w:rFonts w:hint="default" w:ascii="宋体" w:hAnsi="宋体" w:eastAsia="宋体" w:cs="宋体"/>
        <w:b w:val="0"/>
        <w:i w:val="0"/>
        <w:sz w:val="24"/>
        <w:szCs w:val="24"/>
      </w:rPr>
    </w:lvl>
    <w:lvl w:ilvl="3" w:tentative="0">
      <w:start w:val="1"/>
      <w:numFmt w:val="none"/>
      <w:suff w:val="nothing"/>
      <w:lvlText w:val=""/>
      <w:lvlJc w:val="left"/>
      <w:pPr>
        <w:ind w:left="0" w:firstLine="0"/>
      </w:pPr>
      <w:rPr>
        <w:rFonts w:hint="default" w:ascii="宋体" w:hAnsi="宋体" w:eastAsia="宋体" w:cs="宋体"/>
        <w:b w:val="0"/>
        <w:i w:val="0"/>
        <w:sz w:val="21"/>
        <w:szCs w:val="21"/>
      </w:rPr>
    </w:lvl>
    <w:lvl w:ilvl="4" w:tentative="0">
      <w:start w:val="1"/>
      <w:numFmt w:val="none"/>
      <w:lvlText w:val=""/>
      <w:lvlJc w:val="left"/>
      <w:pPr>
        <w:tabs>
          <w:tab w:val="left" w:pos="420"/>
        </w:tabs>
        <w:ind w:left="1134" w:hanging="312"/>
      </w:pPr>
      <w:rPr>
        <w:rFonts w:hint="default" w:ascii="宋体" w:hAnsi="宋体" w:eastAsia="宋体" w:cs="宋体"/>
        <w:b w:val="0"/>
        <w:i w:val="0"/>
        <w:sz w:val="21"/>
        <w:szCs w:val="21"/>
      </w:rPr>
    </w:lvl>
    <w:lvl w:ilvl="5" w:tentative="0">
      <w:start w:val="1"/>
      <w:numFmt w:val="none"/>
      <w:lvlText w:val=""/>
      <w:lvlJc w:val="left"/>
      <w:pPr>
        <w:tabs>
          <w:tab w:val="left" w:pos="1134"/>
        </w:tabs>
        <w:ind w:left="1134" w:hanging="312"/>
      </w:pPr>
      <w:rPr>
        <w:rFonts w:hint="default" w:ascii="宋体" w:hAnsi="宋体" w:eastAsia="宋体" w:cs="宋体"/>
        <w:b w:val="0"/>
        <w:i w:val="0"/>
        <w:sz w:val="21"/>
        <w:szCs w:val="21"/>
      </w:rPr>
    </w:lvl>
    <w:lvl w:ilvl="6" w:tentative="0">
      <w:start w:val="1"/>
      <w:numFmt w:val="none"/>
      <w:lvlText w:val=""/>
      <w:lvlJc w:val="left"/>
      <w:pPr>
        <w:tabs>
          <w:tab w:val="left" w:pos="1134"/>
        </w:tabs>
        <w:ind w:left="1134" w:hanging="312"/>
      </w:pPr>
      <w:rPr>
        <w:rFonts w:hint="default" w:ascii="宋体" w:hAnsi="宋体" w:eastAsia="宋体" w:cs="宋体"/>
        <w:b w:val="0"/>
        <w:i w:val="0"/>
        <w:sz w:val="21"/>
        <w:szCs w:val="21"/>
      </w:rPr>
    </w:lvl>
    <w:lvl w:ilvl="7" w:tentative="0">
      <w:start w:val="1"/>
      <w:numFmt w:val="none"/>
      <w:lvlRestart w:val="0"/>
      <w:suff w:val="space"/>
      <w:lvlText w:val=""/>
      <w:lvlJc w:val="center"/>
      <w:pPr>
        <w:tabs>
          <w:tab w:val="left" w:pos="1134"/>
        </w:tabs>
        <w:ind w:left="0" w:firstLine="0"/>
      </w:pPr>
      <w:rPr>
        <w:rFonts w:hint="default" w:ascii="宋体" w:hAnsi="宋体" w:eastAsia="宋体" w:cs="宋体"/>
        <w:b w:val="0"/>
        <w:i w:val="0"/>
        <w:sz w:val="18"/>
        <w:szCs w:val="18"/>
      </w:rPr>
    </w:lvl>
    <w:lvl w:ilvl="8" w:tentative="0">
      <w:start w:val="1"/>
      <w:numFmt w:val="none"/>
      <w:lvlRestart w:val="0"/>
      <w:suff w:val="space"/>
      <w:lvlText w:val=""/>
      <w:lvlJc w:val="center"/>
      <w:pPr>
        <w:tabs>
          <w:tab w:val="left" w:pos="0"/>
        </w:tabs>
        <w:ind w:left="0" w:firstLine="0"/>
      </w:pPr>
      <w:rPr>
        <w:rFonts w:hint="default" w:ascii="宋体" w:hAnsi="宋体" w:eastAsia="宋体" w:cs="宋体"/>
        <w:b w:val="0"/>
        <w:i w:val="0"/>
        <w:sz w:val="18"/>
        <w:szCs w:val="18"/>
      </w:rPr>
    </w:lvl>
  </w:abstractNum>
  <w:abstractNum w:abstractNumId="4">
    <w:nsid w:val="0000000D"/>
    <w:multiLevelType w:val="multilevel"/>
    <w:tmpl w:val="0000000D"/>
    <w:lvl w:ilvl="0" w:tentative="0">
      <w:start w:val="1"/>
      <w:numFmt w:val="decimal"/>
      <w:pStyle w:val="85"/>
      <w:isLgl/>
      <w:lvlText w:val="Step %1. "/>
      <w:lvlJc w:val="left"/>
      <w:pPr>
        <w:tabs>
          <w:tab w:val="left" w:pos="420"/>
        </w:tabs>
        <w:ind w:left="567" w:firstLine="0"/>
      </w:pPr>
      <w:rPr>
        <w:rFonts w:hint="default" w:ascii="Open Sans" w:hAnsi="Open Sans" w:eastAsia="宋体" w:cs="宋体"/>
        <w:b/>
        <w:bCs w:val="0"/>
        <w:i w:val="0"/>
        <w:iCs w:val="0"/>
        <w:caps w:val="0"/>
        <w:smallCaps w:val="0"/>
        <w:strike w:val="0"/>
        <w:dstrike w:val="0"/>
        <w:spacing w:val="0"/>
        <w:position w:val="0"/>
        <w:sz w:val="21"/>
        <w:u w:val="none"/>
      </w:rPr>
    </w:lvl>
    <w:lvl w:ilvl="1" w:tentative="0">
      <w:start w:val="1"/>
      <w:numFmt w:val="lowerLetter"/>
      <w:lvlText w:val="%2)"/>
      <w:lvlJc w:val="left"/>
      <w:pPr>
        <w:ind w:left="840" w:firstLine="147"/>
      </w:pPr>
      <w:rPr>
        <w:rFonts w:hint="default" w:ascii="宋体" w:hAnsi="宋体" w:eastAsia="宋体" w:cs="宋体"/>
      </w:rPr>
    </w:lvl>
    <w:lvl w:ilvl="2" w:tentative="0">
      <w:start w:val="1"/>
      <w:numFmt w:val="lowerRoman"/>
      <w:lvlText w:val="%3."/>
      <w:lvlJc w:val="right"/>
      <w:pPr>
        <w:ind w:left="1260" w:firstLine="147"/>
      </w:pPr>
      <w:rPr>
        <w:rFonts w:hint="eastAsia"/>
      </w:rPr>
    </w:lvl>
    <w:lvl w:ilvl="3" w:tentative="0">
      <w:start w:val="1"/>
      <w:numFmt w:val="decimal"/>
      <w:lvlText w:val="%4."/>
      <w:lvlJc w:val="left"/>
      <w:pPr>
        <w:ind w:left="1680" w:firstLine="147"/>
      </w:pPr>
      <w:rPr>
        <w:rFonts w:hint="eastAsia"/>
      </w:rPr>
    </w:lvl>
    <w:lvl w:ilvl="4" w:tentative="0">
      <w:start w:val="1"/>
      <w:numFmt w:val="lowerLetter"/>
      <w:lvlText w:val="%5)"/>
      <w:lvlJc w:val="left"/>
      <w:pPr>
        <w:ind w:left="2100" w:firstLine="147"/>
      </w:pPr>
      <w:rPr>
        <w:rFonts w:hint="eastAsia"/>
      </w:rPr>
    </w:lvl>
    <w:lvl w:ilvl="5" w:tentative="0">
      <w:start w:val="1"/>
      <w:numFmt w:val="lowerRoman"/>
      <w:lvlText w:val="%6."/>
      <w:lvlJc w:val="right"/>
      <w:pPr>
        <w:ind w:left="2520" w:firstLine="147"/>
      </w:pPr>
      <w:rPr>
        <w:rFonts w:hint="eastAsia"/>
      </w:rPr>
    </w:lvl>
    <w:lvl w:ilvl="6" w:tentative="0">
      <w:start w:val="1"/>
      <w:numFmt w:val="decimal"/>
      <w:lvlText w:val="%7."/>
      <w:lvlJc w:val="left"/>
      <w:pPr>
        <w:ind w:left="2940" w:firstLine="147"/>
      </w:pPr>
      <w:rPr>
        <w:rFonts w:hint="eastAsia"/>
      </w:rPr>
    </w:lvl>
    <w:lvl w:ilvl="7" w:tentative="0">
      <w:start w:val="1"/>
      <w:numFmt w:val="lowerLetter"/>
      <w:lvlText w:val="%8)"/>
      <w:lvlJc w:val="left"/>
      <w:pPr>
        <w:ind w:left="3360" w:firstLine="147"/>
      </w:pPr>
      <w:rPr>
        <w:rFonts w:hint="eastAsia"/>
      </w:rPr>
    </w:lvl>
    <w:lvl w:ilvl="8" w:tentative="0">
      <w:start w:val="1"/>
      <w:numFmt w:val="lowerRoman"/>
      <w:lvlText w:val="%9."/>
      <w:lvlJc w:val="right"/>
      <w:pPr>
        <w:ind w:left="3780" w:firstLine="147"/>
      </w:pPr>
      <w:rPr>
        <w:rFonts w:hint="eastAsia"/>
      </w:rPr>
    </w:lvl>
  </w:abstractNum>
  <w:abstractNum w:abstractNumId="5">
    <w:nsid w:val="0000000E"/>
    <w:multiLevelType w:val="multilevel"/>
    <w:tmpl w:val="0000000E"/>
    <w:lvl w:ilvl="0" w:tentative="0">
      <w:start w:val="1"/>
      <w:numFmt w:val="decimal"/>
      <w:pStyle w:val="88"/>
      <w:isLgl/>
      <w:lvlText w:val="%1."/>
      <w:lvlJc w:val="left"/>
      <w:pPr>
        <w:tabs>
          <w:tab w:val="left" w:pos="987"/>
        </w:tabs>
        <w:ind w:left="987" w:hanging="420"/>
      </w:pPr>
      <w:rPr>
        <w:rFonts w:hint="default" w:ascii="Open Sans" w:hAnsi="Open Sans" w:eastAsia="Microsoft JhengHei UI Light" w:cs="Open Sans"/>
        <w:color w:val="auto"/>
        <w:sz w:val="21"/>
      </w:rPr>
    </w:lvl>
    <w:lvl w:ilvl="1" w:tentative="0">
      <w:start w:val="1"/>
      <w:numFmt w:val="lowerLetter"/>
      <w:lvlText w:val="%2)"/>
      <w:lvlJc w:val="left"/>
      <w:pPr>
        <w:ind w:left="1500" w:hanging="420"/>
      </w:pPr>
      <w:rPr>
        <w:rFonts w:hint="eastAsia"/>
      </w:rPr>
    </w:lvl>
    <w:lvl w:ilvl="2" w:tentative="0">
      <w:start w:val="1"/>
      <w:numFmt w:val="lowerRoman"/>
      <w:lvlText w:val="%3."/>
      <w:lvlJc w:val="right"/>
      <w:pPr>
        <w:ind w:left="1920" w:hanging="420"/>
      </w:pPr>
      <w:rPr>
        <w:rFonts w:hint="eastAsia"/>
      </w:rPr>
    </w:lvl>
    <w:lvl w:ilvl="3" w:tentative="0">
      <w:start w:val="1"/>
      <w:numFmt w:val="decimal"/>
      <w:lvlText w:val="%4."/>
      <w:lvlJc w:val="left"/>
      <w:pPr>
        <w:ind w:left="2340" w:hanging="420"/>
      </w:pPr>
      <w:rPr>
        <w:rFonts w:hint="eastAsia"/>
      </w:rPr>
    </w:lvl>
    <w:lvl w:ilvl="4" w:tentative="0">
      <w:start w:val="1"/>
      <w:numFmt w:val="lowerLetter"/>
      <w:lvlText w:val="%5)"/>
      <w:lvlJc w:val="left"/>
      <w:pPr>
        <w:ind w:left="2760" w:hanging="420"/>
      </w:pPr>
      <w:rPr>
        <w:rFonts w:hint="eastAsia"/>
      </w:rPr>
    </w:lvl>
    <w:lvl w:ilvl="5" w:tentative="0">
      <w:start w:val="1"/>
      <w:numFmt w:val="lowerRoman"/>
      <w:lvlText w:val="%6."/>
      <w:lvlJc w:val="right"/>
      <w:pPr>
        <w:ind w:left="3180" w:hanging="420"/>
      </w:pPr>
      <w:rPr>
        <w:rFonts w:hint="eastAsia"/>
      </w:rPr>
    </w:lvl>
    <w:lvl w:ilvl="6" w:tentative="0">
      <w:start w:val="1"/>
      <w:numFmt w:val="decimal"/>
      <w:lvlText w:val="%7."/>
      <w:lvlJc w:val="left"/>
      <w:pPr>
        <w:ind w:left="3600" w:hanging="420"/>
      </w:pPr>
      <w:rPr>
        <w:rFonts w:hint="eastAsia"/>
      </w:rPr>
    </w:lvl>
    <w:lvl w:ilvl="7" w:tentative="0">
      <w:start w:val="1"/>
      <w:numFmt w:val="lowerLetter"/>
      <w:lvlText w:val="%8)"/>
      <w:lvlJc w:val="left"/>
      <w:pPr>
        <w:ind w:left="4020" w:hanging="420"/>
      </w:pPr>
      <w:rPr>
        <w:rFonts w:hint="eastAsia"/>
      </w:rPr>
    </w:lvl>
    <w:lvl w:ilvl="8" w:tentative="0">
      <w:start w:val="1"/>
      <w:numFmt w:val="lowerRoman"/>
      <w:lvlText w:val="%9."/>
      <w:lvlJc w:val="right"/>
      <w:pPr>
        <w:ind w:left="4440" w:hanging="420"/>
      </w:pPr>
      <w:rPr>
        <w:rFonts w:hint="eastAsia"/>
      </w:rPr>
    </w:lvl>
  </w:abstractNum>
  <w:abstractNum w:abstractNumId="6">
    <w:nsid w:val="0000000F"/>
    <w:multiLevelType w:val="multilevel"/>
    <w:tmpl w:val="0000000F"/>
    <w:lvl w:ilvl="0" w:tentative="0">
      <w:start w:val="1"/>
      <w:numFmt w:val="decimal"/>
      <w:pStyle w:val="81"/>
      <w:isLgl/>
      <w:suff w:val="space"/>
      <w:lvlText w:val="%1"/>
      <w:lvlJc w:val="left"/>
      <w:pPr>
        <w:tabs>
          <w:tab w:val="left" w:pos="0"/>
        </w:tabs>
        <w:ind w:left="0" w:firstLine="0"/>
      </w:pPr>
      <w:rPr>
        <w:rFonts w:hint="default" w:ascii="Open Sans" w:hAnsi="Open Sans" w:eastAsia="宋体" w:cs="宋体"/>
        <w:b/>
        <w:sz w:val="44"/>
      </w:rPr>
    </w:lvl>
    <w:lvl w:ilvl="1" w:tentative="0">
      <w:start w:val="1"/>
      <w:numFmt w:val="decimal"/>
      <w:pStyle w:val="82"/>
      <w:isLgl/>
      <w:suff w:val="space"/>
      <w:lvlText w:val="%1.%2"/>
      <w:lvlJc w:val="left"/>
      <w:pPr>
        <w:tabs>
          <w:tab w:val="left" w:pos="0"/>
        </w:tabs>
        <w:ind w:left="0" w:firstLine="0"/>
      </w:pPr>
      <w:rPr>
        <w:rFonts w:hint="default" w:ascii="Open Sans" w:hAnsi="Open Sans" w:eastAsia="宋体" w:cs="宋体"/>
        <w:sz w:val="36"/>
      </w:rPr>
    </w:lvl>
    <w:lvl w:ilvl="2" w:tentative="0">
      <w:start w:val="1"/>
      <w:numFmt w:val="decimal"/>
      <w:pStyle w:val="83"/>
      <w:isLgl/>
      <w:suff w:val="space"/>
      <w:lvlText w:val="%1.%2.%3"/>
      <w:lvlJc w:val="left"/>
      <w:pPr>
        <w:tabs>
          <w:tab w:val="left" w:pos="0"/>
        </w:tabs>
        <w:ind w:left="0" w:firstLine="0"/>
      </w:pPr>
      <w:rPr>
        <w:rFonts w:hint="default" w:ascii="Open Sans" w:hAnsi="Open Sans" w:eastAsia="宋体" w:cs="宋体"/>
        <w:b/>
        <w:sz w:val="32"/>
      </w:rPr>
    </w:lvl>
    <w:lvl w:ilvl="3" w:tentative="0">
      <w:start w:val="1"/>
      <w:numFmt w:val="decimal"/>
      <w:suff w:val="space"/>
      <w:lvlText w:val="%4"/>
      <w:lvlJc w:val="left"/>
      <w:pPr>
        <w:ind w:left="0" w:firstLine="0"/>
      </w:pPr>
      <w:rPr>
        <w:rFonts w:hint="default" w:ascii="宋体" w:hAnsi="宋体" w:eastAsia="宋体" w:cs="宋体"/>
      </w:rPr>
    </w:lvl>
    <w:lvl w:ilvl="4" w:tentative="0">
      <w:start w:val="1"/>
      <w:numFmt w:val="none"/>
      <w:lvlText w:val=""/>
      <w:lvlJc w:val="left"/>
      <w:pPr>
        <w:tabs>
          <w:tab w:val="left" w:pos="420"/>
        </w:tabs>
        <w:ind w:left="0" w:firstLine="0"/>
      </w:pPr>
      <w:rPr>
        <w:rFonts w:hint="default" w:ascii="宋体" w:hAnsi="宋体" w:eastAsia="宋体" w:cs="宋体"/>
      </w:rPr>
    </w:lvl>
    <w:lvl w:ilvl="5" w:tentative="0">
      <w:start w:val="1"/>
      <w:numFmt w:val="none"/>
      <w:lvlText w:val=""/>
      <w:lvlJc w:val="left"/>
      <w:pPr>
        <w:ind w:left="0" w:firstLine="0"/>
      </w:pPr>
      <w:rPr>
        <w:rFonts w:hint="default" w:ascii="宋体" w:hAnsi="宋体" w:eastAsia="宋体" w:cs="宋体"/>
      </w:rPr>
    </w:lvl>
    <w:lvl w:ilvl="6" w:tentative="0">
      <w:start w:val="1"/>
      <w:numFmt w:val="none"/>
      <w:lvlText w:val=""/>
      <w:lvlJc w:val="left"/>
      <w:pPr>
        <w:ind w:left="0" w:firstLine="0"/>
      </w:pPr>
      <w:rPr>
        <w:rFonts w:hint="default" w:ascii="宋体" w:hAnsi="宋体" w:eastAsia="宋体" w:cs="宋体"/>
      </w:rPr>
    </w:lvl>
    <w:lvl w:ilvl="7" w:tentative="0">
      <w:start w:val="1"/>
      <w:numFmt w:val="none"/>
      <w:lvlText w:val=""/>
      <w:lvlJc w:val="left"/>
      <w:pPr>
        <w:ind w:left="0" w:firstLine="0"/>
      </w:pPr>
      <w:rPr>
        <w:rFonts w:hint="default" w:ascii="宋体" w:hAnsi="宋体" w:eastAsia="宋体" w:cs="宋体"/>
      </w:rPr>
    </w:lvl>
    <w:lvl w:ilvl="8" w:tentative="0">
      <w:start w:val="1"/>
      <w:numFmt w:val="none"/>
      <w:lvlText w:val=""/>
      <w:lvlJc w:val="left"/>
      <w:pPr>
        <w:ind w:left="0" w:firstLine="0"/>
      </w:pPr>
      <w:rPr>
        <w:rFonts w:hint="default" w:ascii="宋体" w:hAnsi="宋体" w:eastAsia="宋体" w:cs="宋体"/>
      </w:rPr>
    </w:lvl>
  </w:abstractNum>
  <w:num w:numId="1">
    <w:abstractNumId w:val="1"/>
  </w:num>
  <w:num w:numId="2">
    <w:abstractNumId w:val="6"/>
  </w:num>
  <w:num w:numId="3">
    <w:abstractNumId w:val="4"/>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E5YzdhZWE0ZTc2ODdjMjFhNzhjNTZkZWE4MzUwYWEifQ=="/>
  </w:docVars>
  <w:rsids>
    <w:rsidRoot w:val="00000000"/>
    <w:rsid w:val="01B946B7"/>
    <w:rsid w:val="0CD33760"/>
    <w:rsid w:val="1E72172B"/>
    <w:rsid w:val="260246FF"/>
    <w:rsid w:val="29A05703"/>
    <w:rsid w:val="32FB3B7E"/>
    <w:rsid w:val="336C1FE1"/>
    <w:rsid w:val="34A1578D"/>
    <w:rsid w:val="35F215FB"/>
    <w:rsid w:val="3C691459"/>
    <w:rsid w:val="3FC12BB9"/>
    <w:rsid w:val="40B20190"/>
    <w:rsid w:val="454113A7"/>
    <w:rsid w:val="47D80A32"/>
    <w:rsid w:val="553F4F0A"/>
    <w:rsid w:val="578E4420"/>
    <w:rsid w:val="59011B14"/>
    <w:rsid w:val="622B40AB"/>
    <w:rsid w:val="6CEC67EE"/>
    <w:rsid w:val="70400F31"/>
    <w:rsid w:val="70CA1CE9"/>
    <w:rsid w:val="77AB35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06"/>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107"/>
    <w:qFormat/>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108"/>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109"/>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110"/>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111"/>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112"/>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113"/>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114"/>
    <w:qFormat/>
    <w:uiPriority w:val="0"/>
    <w:pPr>
      <w:keepNext/>
      <w:keepLines/>
      <w:spacing w:before="200"/>
      <w:outlineLvl w:val="8"/>
    </w:pPr>
    <w:rPr>
      <w:rFonts w:ascii="Cambria" w:hAnsi="Cambria" w:eastAsia="宋体" w:cs="Times New Roman"/>
      <w:i/>
      <w:iCs/>
      <w:color w:val="404040"/>
      <w:sz w:val="20"/>
      <w:szCs w:val="20"/>
    </w:rPr>
  </w:style>
  <w:style w:type="character" w:default="1" w:styleId="29">
    <w:name w:val="Default Paragraph Font"/>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36"/>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40" w:after="40"/>
      <w:ind w:left="400" w:leftChars="400"/>
    </w:pPr>
    <w:rPr>
      <w:rFonts w:ascii="Open Sans" w:hAnsi="Open Sans" w:eastAsia="Source Han Sans CN Light" w:cs="Calibri"/>
      <w:sz w:val="21"/>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115"/>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116"/>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40" w:after="40"/>
    </w:pPr>
    <w:rPr>
      <w:rFonts w:ascii="Open Sans" w:hAnsi="Open Sans" w:eastAsia="Source Han Sans CN Light" w:cs="Calibri"/>
      <w:bCs/>
      <w:iCs/>
      <w:sz w:val="21"/>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117"/>
    <w:qFormat/>
    <w:uiPriority w:val="0"/>
    <w:rPr>
      <w:rFonts w:ascii="Cambria" w:hAnsi="Cambria" w:eastAsia="宋体" w:cs="Times New Roman"/>
      <w:i/>
      <w:iCs/>
      <w:color w:val="4F81BD"/>
      <w:spacing w:val="15"/>
      <w:sz w:val="24"/>
      <w:szCs w:val="24"/>
    </w:rPr>
  </w:style>
  <w:style w:type="paragraph" w:styleId="22">
    <w:name w:val="footnote text"/>
    <w:basedOn w:val="1"/>
    <w:link w:val="118"/>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40" w:after="40"/>
      <w:ind w:left="200" w:leftChars="200"/>
    </w:pPr>
    <w:rPr>
      <w:rFonts w:ascii="Open Sans" w:hAnsi="Open Sans" w:eastAsia="思源黑体 CN Light" w:cs="Open Sans"/>
      <w:bCs/>
      <w:sz w:val="21"/>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7">
    <w:name w:val="Title"/>
    <w:basedOn w:val="1"/>
    <w:next w:val="1"/>
    <w:link w:val="119"/>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30">
    <w:name w:val="Strong"/>
    <w:basedOn w:val="29"/>
    <w:qFormat/>
    <w:uiPriority w:val="0"/>
    <w:rPr>
      <w:b/>
      <w:bCs/>
    </w:rPr>
  </w:style>
  <w:style w:type="character" w:styleId="31">
    <w:name w:val="FollowedHyperlink"/>
    <w:basedOn w:val="29"/>
    <w:qFormat/>
    <w:uiPriority w:val="0"/>
    <w:rPr>
      <w:color w:val="800080"/>
      <w:u w:val="single"/>
    </w:rPr>
  </w:style>
  <w:style w:type="character" w:styleId="32">
    <w:name w:val="Emphasis"/>
    <w:basedOn w:val="29"/>
    <w:qFormat/>
    <w:uiPriority w:val="0"/>
    <w:rPr>
      <w:i/>
      <w:iCs/>
    </w:rPr>
  </w:style>
  <w:style w:type="character" w:styleId="33">
    <w:name w:val="Hyperlink"/>
    <w:qFormat/>
    <w:uiPriority w:val="0"/>
    <w:rPr>
      <w:color w:val="0000FF"/>
      <w:u w:val="single"/>
    </w:rPr>
  </w:style>
  <w:style w:type="character" w:styleId="34">
    <w:name w:val="footnote reference"/>
    <w:basedOn w:val="29"/>
    <w:qFormat/>
    <w:uiPriority w:val="0"/>
    <w:rPr>
      <w:vertAlign w:val="superscript"/>
    </w:rPr>
  </w:style>
  <w:style w:type="character" w:customStyle="1" w:styleId="35">
    <w:name w:val="批注主题 Char"/>
    <w:basedOn w:val="36"/>
    <w:link w:val="37"/>
    <w:semiHidden/>
    <w:qFormat/>
    <w:uiPriority w:val="0"/>
    <w:rPr>
      <w:rFonts w:ascii="Times New Roman" w:hAnsi="Times New Roman" w:eastAsia="宋体" w:cs="Times New Roman"/>
      <w:b/>
      <w:bCs/>
      <w:kern w:val="2"/>
      <w:sz w:val="21"/>
      <w:szCs w:val="20"/>
    </w:rPr>
  </w:style>
  <w:style w:type="character" w:customStyle="1" w:styleId="36">
    <w:name w:val="批注文字 字符"/>
    <w:basedOn w:val="29"/>
    <w:link w:val="13"/>
    <w:semiHidden/>
    <w:qFormat/>
    <w:uiPriority w:val="0"/>
    <w:rPr>
      <w:rFonts w:ascii="Times New Roman" w:hAnsi="Times New Roman" w:eastAsia="宋体" w:cs="Times New Roman"/>
      <w:kern w:val="2"/>
      <w:sz w:val="21"/>
      <w:szCs w:val="20"/>
    </w:rPr>
  </w:style>
  <w:style w:type="paragraph" w:customStyle="1" w:styleId="37">
    <w:name w:val="批注主题1"/>
    <w:basedOn w:val="13"/>
    <w:next w:val="13"/>
    <w:link w:val="35"/>
    <w:qFormat/>
    <w:uiPriority w:val="0"/>
    <w:rPr>
      <w:rFonts w:ascii="Times New Roman" w:hAnsi="Times New Roman" w:eastAsia="宋体" w:cs="Times New Roman"/>
      <w:b/>
      <w:bCs/>
      <w:kern w:val="2"/>
      <w:sz w:val="21"/>
      <w:szCs w:val="20"/>
    </w:rPr>
  </w:style>
  <w:style w:type="character" w:customStyle="1" w:styleId="38">
    <w:name w:val="HTML 预设格式 Char"/>
    <w:basedOn w:val="29"/>
    <w:link w:val="39"/>
    <w:semiHidden/>
    <w:qFormat/>
    <w:uiPriority w:val="0"/>
    <w:rPr>
      <w:rFonts w:ascii="宋体" w:hAnsi="宋体"/>
      <w:sz w:val="24"/>
      <w:szCs w:val="24"/>
    </w:rPr>
  </w:style>
  <w:style w:type="paragraph" w:customStyle="1" w:styleId="39">
    <w:name w:val="HTML 预设格式1"/>
    <w:basedOn w:val="1"/>
    <w:link w:val="3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40">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4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customStyle="1" w:styleId="42">
    <w:name w:val="annotation subject"/>
    <w:basedOn w:val="13"/>
    <w:next w:val="13"/>
    <w:link w:val="143"/>
    <w:qFormat/>
    <w:uiPriority w:val="0"/>
    <w:rPr>
      <w:rFonts w:ascii="宋体" w:hAnsi="宋体" w:eastAsia="宋体" w:cs="宋体"/>
      <w:b/>
      <w:bCs/>
      <w:kern w:val="2"/>
      <w:sz w:val="21"/>
      <w:szCs w:val="20"/>
      <w:lang w:eastAsia="zh-CN"/>
    </w:rPr>
  </w:style>
  <w:style w:type="paragraph" w:customStyle="1" w:styleId="43">
    <w:name w:val="文本块1"/>
    <w:basedOn w:val="1"/>
    <w:next w:val="1"/>
    <w:link w:val="125"/>
    <w:qFormat/>
    <w:uiPriority w:val="0"/>
    <w:rPr>
      <w:i/>
      <w:iCs/>
      <w:color w:val="000000"/>
    </w:rPr>
  </w:style>
  <w:style w:type="paragraph" w:customStyle="1" w:styleId="44">
    <w:name w:val="批注框文本 Char Char"/>
    <w:basedOn w:val="1"/>
    <w:link w:val="121"/>
    <w:qFormat/>
    <w:uiPriority w:val="0"/>
    <w:rPr>
      <w:rFonts w:ascii="Times New Roman" w:hAnsi="Times New Roman" w:eastAsia="宋体" w:cs="Times New Roman"/>
      <w:kern w:val="2"/>
      <w:sz w:val="18"/>
      <w:szCs w:val="18"/>
    </w:rPr>
  </w:style>
  <w:style w:type="paragraph" w:customStyle="1" w:styleId="45">
    <w:name w:val="普通(网站)1"/>
    <w:basedOn w:val="1"/>
    <w:qFormat/>
    <w:uiPriority w:val="0"/>
    <w:pPr>
      <w:spacing w:before="100" w:beforeAutospacing="1" w:after="100" w:afterAutospacing="1"/>
    </w:pPr>
  </w:style>
  <w:style w:type="paragraph" w:customStyle="1" w:styleId="46">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7">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8">
    <w:name w:val="S_标题2"/>
    <w:basedOn w:val="3"/>
    <w:next w:val="1"/>
    <w:qFormat/>
    <w:uiPriority w:val="0"/>
    <w:pPr>
      <w:numPr>
        <w:ilvl w:val="1"/>
        <w:numId w:val="1"/>
      </w:numPr>
      <w:tabs>
        <w:tab w:val="left" w:pos="567"/>
        <w:tab w:val="left" w:pos="1206"/>
      </w:tabs>
      <w:spacing w:beforeLines="50" w:afterLines="50"/>
    </w:pPr>
    <w:rPr>
      <w:rFonts w:ascii="Lantinghei SC Demibold" w:hAnsi="宋体" w:eastAsia="Lantinghei SC Demibold"/>
      <w:b w:val="0"/>
      <w:snapToGrid w:val="0"/>
      <w:color w:val="auto"/>
      <w:sz w:val="30"/>
      <w:szCs w:val="30"/>
    </w:rPr>
  </w:style>
  <w:style w:type="paragraph" w:customStyle="1" w:styleId="49">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50">
    <w:name w:val="S_标题3"/>
    <w:basedOn w:val="4"/>
    <w:next w:val="1"/>
    <w:qFormat/>
    <w:uiPriority w:val="0"/>
    <w:pPr>
      <w:numPr>
        <w:ilvl w:val="2"/>
        <w:numId w:val="1"/>
      </w:numPr>
      <w:tabs>
        <w:tab w:val="left" w:pos="0"/>
        <w:tab w:val="left" w:pos="567"/>
        <w:tab w:val="left" w:pos="1206"/>
      </w:tabs>
      <w:adjustRightInd w:val="0"/>
      <w:snapToGrid w:val="0"/>
      <w:spacing w:beforeLines="50" w:afterLines="50"/>
    </w:pPr>
    <w:rPr>
      <w:rFonts w:ascii="微软雅黑" w:hAnsi="微软雅黑" w:eastAsia="Lantinghei SC Extralight" w:cs="Times New Roman (正文 CS 字体)"/>
      <w:b w:val="0"/>
      <w:snapToGrid w:val="0"/>
      <w:color w:val="auto"/>
      <w:sz w:val="28"/>
      <w:szCs w:val="28"/>
    </w:rPr>
  </w:style>
  <w:style w:type="paragraph" w:customStyle="1" w:styleId="51">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52">
    <w:name w:val="S_标题5"/>
    <w:basedOn w:val="6"/>
    <w:next w:val="1"/>
    <w:link w:val="123"/>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53">
    <w:name w:val="S_图表标注"/>
    <w:basedOn w:val="1"/>
    <w:next w:val="1"/>
    <w:qFormat/>
    <w:uiPriority w:val="0"/>
    <w:pPr>
      <w:spacing w:beforeLines="50" w:afterLines="50"/>
      <w:jc w:val="center"/>
    </w:pPr>
    <w:rPr>
      <w:rFonts w:eastAsia="楷体_GB2312"/>
      <w:szCs w:val="18"/>
    </w:rPr>
  </w:style>
  <w:style w:type="paragraph" w:customStyle="1" w:styleId="54">
    <w:name w:val="S_表格文字"/>
    <w:basedOn w:val="1"/>
    <w:qFormat/>
    <w:uiPriority w:val="0"/>
    <w:pPr>
      <w:snapToGrid w:val="0"/>
    </w:pPr>
    <w:rPr>
      <w:szCs w:val="21"/>
    </w:rPr>
  </w:style>
  <w:style w:type="paragraph" w:customStyle="1" w:styleId="55">
    <w:name w:val="S_标题7"/>
    <w:basedOn w:val="52"/>
    <w:link w:val="124"/>
    <w:qFormat/>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56">
    <w:name w:val="S_标题6"/>
    <w:basedOn w:val="52"/>
    <w:qFormat/>
    <w:uiPriority w:val="0"/>
    <w:pPr>
      <w:numPr>
        <w:ilvl w:val="4"/>
        <w:numId w:val="0"/>
      </w:numPr>
      <w:spacing w:before="156" w:after="156"/>
      <w:outlineLvl w:val="5"/>
    </w:pPr>
    <w:rPr>
      <w:color w:val="auto"/>
    </w:rPr>
  </w:style>
  <w:style w:type="paragraph" w:customStyle="1" w:styleId="57">
    <w:name w:val="S_标题8"/>
    <w:basedOn w:val="55"/>
    <w:qFormat/>
    <w:uiPriority w:val="0"/>
    <w:pPr>
      <w:tabs>
        <w:tab w:val="clear" w:pos="567"/>
        <w:tab w:val="clear" w:pos="1206"/>
      </w:tabs>
      <w:outlineLvl w:val="7"/>
    </w:pPr>
    <w:rPr>
      <w:color w:val="auto"/>
    </w:rPr>
  </w:style>
  <w:style w:type="paragraph" w:customStyle="1" w:styleId="58">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59">
    <w:name w:val="无间隔1"/>
    <w:qFormat/>
    <w:uiPriority w:val="0"/>
    <w:rPr>
      <w:rFonts w:ascii="Calibri" w:hAnsi="Calibri" w:eastAsia="宋体" w:cs="Times New Roman"/>
      <w:sz w:val="22"/>
      <w:szCs w:val="22"/>
      <w:lang w:val="en-US" w:eastAsia="zh-CN" w:bidi="ar-SA"/>
    </w:rPr>
  </w:style>
  <w:style w:type="paragraph" w:customStyle="1" w:styleId="60">
    <w:name w:val="列表段落1"/>
    <w:basedOn w:val="1"/>
    <w:qFormat/>
    <w:uiPriority w:val="0"/>
    <w:pPr>
      <w:ind w:left="720"/>
      <w:contextualSpacing/>
    </w:pPr>
  </w:style>
  <w:style w:type="paragraph" w:customStyle="1" w:styleId="61">
    <w:name w:val="明显引用1"/>
    <w:basedOn w:val="1"/>
    <w:next w:val="1"/>
    <w:link w:val="126"/>
    <w:qFormat/>
    <w:uiPriority w:val="0"/>
    <w:pPr>
      <w:pBdr>
        <w:bottom w:val="single" w:color="4F81BD" w:sz="4" w:space="4"/>
      </w:pBdr>
      <w:spacing w:before="200" w:after="280"/>
      <w:ind w:left="936" w:right="936"/>
    </w:pPr>
    <w:rPr>
      <w:b/>
      <w:bCs/>
      <w:i/>
      <w:iCs/>
      <w:color w:val="4F81BD"/>
    </w:rPr>
  </w:style>
  <w:style w:type="paragraph" w:customStyle="1" w:styleId="62">
    <w:name w:val="缺省文本"/>
    <w:basedOn w:val="1"/>
    <w:qFormat/>
    <w:uiPriority w:val="0"/>
    <w:pPr>
      <w:autoSpaceDE w:val="0"/>
      <w:autoSpaceDN w:val="0"/>
      <w:adjustRightInd w:val="0"/>
    </w:pPr>
  </w:style>
  <w:style w:type="paragraph" w:customStyle="1" w:styleId="63">
    <w:name w:val="正文-深信服"/>
    <w:basedOn w:val="1"/>
    <w:link w:val="133"/>
    <w:qFormat/>
    <w:uiPriority w:val="0"/>
    <w:pPr>
      <w:spacing w:afterLines="50"/>
      <w:ind w:firstLine="200" w:firstLineChars="200"/>
    </w:pPr>
    <w:rPr>
      <w:rFonts w:ascii="Calibri" w:hAnsi="Calibri" w:eastAsia="微软雅黑" w:cs="Times New Roman"/>
      <w:kern w:val="2"/>
      <w:sz w:val="24"/>
      <w:szCs w:val="44"/>
    </w:rPr>
  </w:style>
  <w:style w:type="paragraph" w:customStyle="1" w:styleId="64">
    <w:name w:val="标题2"/>
    <w:basedOn w:val="2"/>
    <w:next w:val="1"/>
    <w:link w:val="134"/>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65">
    <w:name w:val="列出段落1"/>
    <w:basedOn w:val="1"/>
    <w:qFormat/>
    <w:uiPriority w:val="0"/>
    <w:pPr>
      <w:ind w:firstLine="420" w:firstLineChars="200"/>
    </w:pPr>
  </w:style>
  <w:style w:type="paragraph" w:customStyle="1" w:styleId="66">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67">
    <w:name w:val="无间隔11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9">
    <w:name w:val="`手册正文"/>
    <w:basedOn w:val="1"/>
    <w:link w:val="136"/>
    <w:qFormat/>
    <w:uiPriority w:val="0"/>
    <w:pPr>
      <w:spacing w:before="100" w:beforeAutospacing="1" w:after="100" w:afterAutospacing="1" w:line="360" w:lineRule="auto"/>
      <w:ind w:firstLine="200" w:firstLineChars="200"/>
    </w:pPr>
    <w:rPr>
      <w:kern w:val="2"/>
      <w:sz w:val="21"/>
      <w:szCs w:val="24"/>
    </w:rPr>
  </w:style>
  <w:style w:type="paragraph" w:customStyle="1" w:styleId="70">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71">
    <w:name w:val="TOC 标题2"/>
    <w:basedOn w:val="2"/>
    <w:next w:val="1"/>
    <w:qFormat/>
    <w:uiPriority w:val="0"/>
    <w:pPr>
      <w:spacing w:line="276" w:lineRule="auto"/>
      <w:outlineLvl w:val="9"/>
    </w:pPr>
  </w:style>
  <w:style w:type="paragraph" w:customStyle="1" w:styleId="72">
    <w:name w:val="TOC 标题3"/>
    <w:basedOn w:val="2"/>
    <w:next w:val="1"/>
    <w:qFormat/>
    <w:uiPriority w:val="0"/>
    <w:pPr>
      <w:spacing w:line="276" w:lineRule="auto"/>
      <w:outlineLvl w:val="9"/>
    </w:pPr>
  </w:style>
  <w:style w:type="paragraph" w:customStyle="1" w:styleId="73">
    <w:name w:val="SANGFOR_2_标题2"/>
    <w:basedOn w:val="3"/>
    <w:next w:val="74"/>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74">
    <w:name w:val="SANGFOR_6_正文"/>
    <w:basedOn w:val="1"/>
    <w:link w:val="141"/>
    <w:qFormat/>
    <w:uiPriority w:val="0"/>
    <w:pPr>
      <w:spacing w:line="360" w:lineRule="auto"/>
    </w:pPr>
    <w:rPr>
      <w:rFonts w:ascii="宋体" w:hAnsi="宋体" w:eastAsia="微软雅黑"/>
      <w:sz w:val="24"/>
      <w:szCs w:val="24"/>
    </w:rPr>
  </w:style>
  <w:style w:type="paragraph" w:customStyle="1" w:styleId="75">
    <w:name w:val="SANGFOR_5_标题5"/>
    <w:basedOn w:val="6"/>
    <w:next w:val="74"/>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76">
    <w:name w:val="SANGFOR_4_标题4"/>
    <w:basedOn w:val="5"/>
    <w:next w:val="74"/>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77">
    <w:name w:val="SANGFOR_1_标题1"/>
    <w:basedOn w:val="2"/>
    <w:next w:val="74"/>
    <w:qFormat/>
    <w:uiPriority w:val="0"/>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78">
    <w:name w:val="无间隔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无间隔1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0">
    <w:name w:val="SF_EN_Body Text"/>
    <w:basedOn w:val="1"/>
    <w:qFormat/>
    <w:uiPriority w:val="0"/>
    <w:pPr>
      <w:widowControl w:val="0"/>
      <w:overflowPunct w:val="0"/>
      <w:autoSpaceDE w:val="0"/>
      <w:autoSpaceDN w:val="0"/>
      <w:adjustRightInd w:val="0"/>
      <w:spacing w:before="40" w:after="80" w:line="300" w:lineRule="auto"/>
      <w:ind w:left="567"/>
    </w:pPr>
    <w:rPr>
      <w:rFonts w:ascii="Open Sans" w:hAnsi="Open Sans" w:cs="Linux Libertine"/>
      <w:kern w:val="2"/>
      <w:sz w:val="21"/>
      <w:szCs w:val="21"/>
    </w:rPr>
  </w:style>
  <w:style w:type="paragraph" w:customStyle="1" w:styleId="81">
    <w:name w:val="SF_EN_Heading 1"/>
    <w:basedOn w:val="1"/>
    <w:qFormat/>
    <w:uiPriority w:val="0"/>
    <w:pPr>
      <w:keepLines/>
      <w:widowControl w:val="0"/>
      <w:numPr>
        <w:ilvl w:val="0"/>
        <w:numId w:val="2"/>
      </w:numPr>
      <w:spacing w:before="240" w:after="120"/>
      <w:jc w:val="both"/>
      <w:outlineLvl w:val="0"/>
    </w:pPr>
    <w:rPr>
      <w:rFonts w:ascii="Open Sans" w:hAnsi="Open Sans" w:eastAsia="Linux Libertine" w:cs="Linux Libertine"/>
      <w:b/>
      <w:color w:val="0070C0"/>
      <w:kern w:val="2"/>
      <w:sz w:val="44"/>
      <w:szCs w:val="44"/>
      <w:u w:val="none" w:color="30ACEC"/>
      <w:lang w:eastAsia="zh-TW"/>
    </w:rPr>
  </w:style>
  <w:style w:type="paragraph" w:customStyle="1" w:styleId="82">
    <w:name w:val="SF_EN_Heading 2"/>
    <w:basedOn w:val="1"/>
    <w:qFormat/>
    <w:uiPriority w:val="0"/>
    <w:pPr>
      <w:keepLines/>
      <w:widowControl w:val="0"/>
      <w:numPr>
        <w:ilvl w:val="1"/>
        <w:numId w:val="2"/>
      </w:numPr>
      <w:tabs>
        <w:tab w:val="left" w:pos="567"/>
        <w:tab w:val="left" w:pos="987"/>
        <w:tab w:val="clear" w:pos="0"/>
      </w:tabs>
      <w:spacing w:before="240" w:after="120"/>
      <w:outlineLvl w:val="1"/>
    </w:pPr>
    <w:rPr>
      <w:rFonts w:ascii="Open Sans" w:hAnsi="Open Sans" w:eastAsia="Linux Libertine" w:cs="Linux Libertine"/>
      <w:b/>
      <w:bCs/>
      <w:color w:val="0070C0"/>
      <w:kern w:val="2"/>
      <w:sz w:val="36"/>
      <w:szCs w:val="36"/>
      <w:u w:val="none" w:color="30ACEC"/>
      <w:lang w:eastAsia="zh-TW"/>
    </w:rPr>
  </w:style>
  <w:style w:type="paragraph" w:customStyle="1" w:styleId="83">
    <w:name w:val="SF_EN_Heading 3"/>
    <w:basedOn w:val="1"/>
    <w:qFormat/>
    <w:uiPriority w:val="0"/>
    <w:pPr>
      <w:keepNext/>
      <w:keepLines/>
      <w:widowControl w:val="0"/>
      <w:numPr>
        <w:ilvl w:val="2"/>
        <w:numId w:val="2"/>
      </w:numPr>
      <w:spacing w:before="240" w:after="120"/>
      <w:outlineLvl w:val="2"/>
    </w:pPr>
    <w:rPr>
      <w:rFonts w:ascii="Open Sans" w:hAnsi="Open Sans" w:eastAsia="Linux Libertine" w:cs="Linux Libertine"/>
      <w:b/>
      <w:color w:val="0070C0"/>
      <w:kern w:val="2"/>
      <w:sz w:val="32"/>
      <w:szCs w:val="32"/>
      <w:u w:val="none" w:color="30ACEC"/>
      <w:lang w:eastAsia="zh-TW"/>
    </w:rPr>
  </w:style>
  <w:style w:type="paragraph" w:customStyle="1" w:styleId="84">
    <w:name w:val="SF_EN_Heading 4"/>
    <w:basedOn w:val="1"/>
    <w:qFormat/>
    <w:uiPriority w:val="0"/>
    <w:pPr>
      <w:keepNext/>
      <w:keepLines/>
      <w:widowControl w:val="0"/>
      <w:tabs>
        <w:tab w:val="left" w:pos="0"/>
        <w:tab w:val="left" w:pos="420"/>
      </w:tabs>
      <w:spacing w:before="240" w:after="120"/>
      <w:jc w:val="both"/>
      <w:outlineLvl w:val="3"/>
    </w:pPr>
    <w:rPr>
      <w:rFonts w:ascii="Open Sans" w:hAnsi="Open Sans" w:eastAsia="黑体" w:cs="黑体"/>
      <w:b/>
      <w:bCs/>
      <w:color w:val="0070C0"/>
      <w:kern w:val="2"/>
      <w:sz w:val="28"/>
      <w:szCs w:val="28"/>
    </w:rPr>
  </w:style>
  <w:style w:type="paragraph" w:customStyle="1" w:styleId="85">
    <w:name w:val="SF_EN_Steps"/>
    <w:basedOn w:val="1"/>
    <w:qFormat/>
    <w:uiPriority w:val="0"/>
    <w:pPr>
      <w:widowControl w:val="0"/>
      <w:numPr>
        <w:ilvl w:val="0"/>
        <w:numId w:val="3"/>
      </w:numPr>
      <w:autoSpaceDE w:val="0"/>
      <w:autoSpaceDN w:val="0"/>
      <w:spacing w:before="40" w:after="80" w:line="300" w:lineRule="auto"/>
      <w:ind w:left="840" w:hanging="420"/>
      <w:jc w:val="both"/>
    </w:pPr>
    <w:rPr>
      <w:rFonts w:ascii="Open Sans" w:hAnsi="Open Sans" w:cs="Arial"/>
      <w:kern w:val="2"/>
      <w:sz w:val="21"/>
      <w:szCs w:val="21"/>
    </w:rPr>
  </w:style>
  <w:style w:type="paragraph" w:customStyle="1" w:styleId="86">
    <w:name w:val="SF_EN_Note Text"/>
    <w:basedOn w:val="1"/>
    <w:qFormat/>
    <w:uiPriority w:val="0"/>
    <w:pPr>
      <w:pBdr>
        <w:bottom w:val="single" w:color="auto" w:sz="8" w:space="5"/>
      </w:pBdr>
      <w:spacing w:before="40" w:after="80" w:line="300" w:lineRule="auto"/>
      <w:ind w:left="567"/>
    </w:pPr>
    <w:rPr>
      <w:rFonts w:ascii="Open Sans" w:hAnsi="Open Sans" w:eastAsia="楷体" w:cs="Times New Roman"/>
      <w:color w:val="000000"/>
      <w:sz w:val="20"/>
      <w:szCs w:val="21"/>
    </w:rPr>
  </w:style>
  <w:style w:type="paragraph" w:customStyle="1" w:styleId="87">
    <w:name w:val="Item List Char(SANGFOR)"/>
    <w:qFormat/>
    <w:uiPriority w:val="0"/>
    <w:pPr>
      <w:numPr>
        <w:ilvl w:val="0"/>
        <w:numId w:val="4"/>
      </w:numPr>
      <w:tabs>
        <w:tab w:val="left" w:pos="0"/>
        <w:tab w:val="left" w:pos="420"/>
        <w:tab w:val="left" w:pos="567"/>
        <w:tab w:val="left" w:pos="987"/>
        <w:tab w:val="left" w:pos="1134"/>
        <w:tab w:val="left" w:pos="1138"/>
        <w:tab w:val="left" w:pos="1701"/>
        <w:tab w:val="left" w:pos="2211"/>
        <w:tab w:val="clear" w:pos="986"/>
      </w:tabs>
      <w:spacing w:after="160" w:line="300" w:lineRule="auto"/>
      <w:jc w:val="both"/>
    </w:pPr>
    <w:rPr>
      <w:rFonts w:ascii="Open Sans" w:hAnsi="Open Sans" w:eastAsia="宋体" w:cs="Times New Roman"/>
      <w:sz w:val="21"/>
      <w:lang w:val="en-US" w:eastAsia="zh-CN" w:bidi="ar-SA"/>
    </w:rPr>
  </w:style>
  <w:style w:type="paragraph" w:customStyle="1" w:styleId="88">
    <w:name w:val="SF_EN_List Numbers"/>
    <w:basedOn w:val="1"/>
    <w:qFormat/>
    <w:uiPriority w:val="0"/>
    <w:pPr>
      <w:widowControl w:val="0"/>
      <w:numPr>
        <w:ilvl w:val="0"/>
        <w:numId w:val="5"/>
      </w:numPr>
      <w:tabs>
        <w:tab w:val="left" w:pos="420"/>
        <w:tab w:val="clear" w:pos="987"/>
      </w:tabs>
      <w:autoSpaceDE w:val="0"/>
      <w:autoSpaceDN w:val="0"/>
      <w:spacing w:line="300" w:lineRule="auto"/>
      <w:ind w:left="567" w:firstLine="0"/>
      <w:jc w:val="both"/>
    </w:pPr>
    <w:rPr>
      <w:rFonts w:ascii="Open Sans" w:hAnsi="Open Sans" w:cs="Arial"/>
      <w:kern w:val="2"/>
      <w:sz w:val="21"/>
      <w:szCs w:val="21"/>
    </w:rPr>
  </w:style>
  <w:style w:type="paragraph" w:customStyle="1" w:styleId="89">
    <w:name w:val="SF_EN_Heading 5"/>
    <w:basedOn w:val="1"/>
    <w:qFormat/>
    <w:uiPriority w:val="0"/>
    <w:pPr>
      <w:widowControl w:val="0"/>
      <w:autoSpaceDE w:val="0"/>
      <w:autoSpaceDN w:val="0"/>
      <w:adjustRightInd w:val="0"/>
      <w:spacing w:before="240" w:after="120"/>
      <w:outlineLvl w:val="4"/>
    </w:pPr>
    <w:rPr>
      <w:rFonts w:ascii="Open Sans" w:hAnsi="Open Sans" w:eastAsia="Linux Libertine" w:cs="Linux Libertine"/>
      <w:b/>
      <w:color w:val="0070C0"/>
      <w:kern w:val="2"/>
      <w:szCs w:val="28"/>
      <w:u w:val="none" w:color="30ACEC"/>
    </w:rPr>
  </w:style>
  <w:style w:type="paragraph" w:customStyle="1" w:styleId="90">
    <w:name w:val="SF_EN_List Bullets"/>
    <w:basedOn w:val="87"/>
    <w:qFormat/>
    <w:uiPriority w:val="0"/>
    <w:pPr>
      <w:tabs>
        <w:tab w:val="left" w:pos="986"/>
        <w:tab w:val="clear" w:pos="0"/>
        <w:tab w:val="clear" w:pos="420"/>
        <w:tab w:val="clear" w:pos="567"/>
        <w:tab w:val="clear" w:pos="987"/>
        <w:tab w:val="clear" w:pos="1134"/>
        <w:tab w:val="clear" w:pos="1138"/>
        <w:tab w:val="clear" w:pos="1701"/>
        <w:tab w:val="clear" w:pos="2211"/>
      </w:tabs>
      <w:ind w:hanging="420"/>
    </w:pPr>
  </w:style>
  <w:style w:type="paragraph" w:customStyle="1" w:styleId="91">
    <w:name w:val="SF_EN_Table Text"/>
    <w:basedOn w:val="1"/>
    <w:link w:val="142"/>
    <w:qFormat/>
    <w:uiPriority w:val="0"/>
    <w:pPr>
      <w:widowControl w:val="0"/>
      <w:autoSpaceDE w:val="0"/>
      <w:autoSpaceDN w:val="0"/>
      <w:adjustRightInd w:val="0"/>
      <w:spacing w:before="40" w:after="80" w:line="300" w:lineRule="auto"/>
    </w:pPr>
    <w:rPr>
      <w:rFonts w:ascii="Open Sans" w:hAnsi="Open Sans" w:eastAsia="Linux" w:cs="Arial"/>
      <w:kern w:val="2"/>
      <w:sz w:val="18"/>
      <w:szCs w:val="18"/>
      <w:lang w:eastAsia="zh-CN"/>
    </w:rPr>
  </w:style>
  <w:style w:type="paragraph" w:customStyle="1" w:styleId="92">
    <w:name w:val="SF_Cover Title 1"/>
    <w:basedOn w:val="1"/>
    <w:qFormat/>
    <w:uiPriority w:val="0"/>
    <w:pPr>
      <w:widowControl w:val="0"/>
      <w:spacing w:after="160"/>
    </w:pPr>
    <w:rPr>
      <w:rFonts w:ascii="Calibri" w:hAnsi="Calibri" w:eastAsia="Arial Unicode MS" w:cs="Open Sans"/>
      <w:b/>
      <w:color w:val="0070C0"/>
      <w:kern w:val="2"/>
      <w:sz w:val="52"/>
    </w:rPr>
  </w:style>
  <w:style w:type="paragraph" w:customStyle="1" w:styleId="93">
    <w:name w:val="SF_Cover Subtitle"/>
    <w:basedOn w:val="92"/>
    <w:qFormat/>
    <w:uiPriority w:val="0"/>
    <w:rPr>
      <w:sz w:val="44"/>
    </w:rPr>
  </w:style>
  <w:style w:type="paragraph" w:customStyle="1" w:styleId="94">
    <w:name w:val="SF_Doc Version 1"/>
    <w:basedOn w:val="1"/>
    <w:qFormat/>
    <w:uiPriority w:val="0"/>
    <w:pPr>
      <w:widowControl w:val="0"/>
      <w:spacing w:after="160" w:line="259" w:lineRule="auto"/>
    </w:pPr>
    <w:rPr>
      <w:rFonts w:ascii="Open Sans" w:hAnsi="Open Sans" w:eastAsia="黑体" w:cs="Times New Roman"/>
      <w:b/>
      <w:bCs/>
      <w:color w:val="000000"/>
      <w:kern w:val="2"/>
      <w:sz w:val="30"/>
      <w:szCs w:val="30"/>
    </w:rPr>
  </w:style>
  <w:style w:type="paragraph" w:customStyle="1" w:styleId="95">
    <w:name w:val="SF_Doc Version 2"/>
    <w:basedOn w:val="94"/>
    <w:qFormat/>
    <w:uiPriority w:val="0"/>
    <w:rPr>
      <w:b w:val="0"/>
    </w:rPr>
  </w:style>
  <w:style w:type="paragraph" w:customStyle="1" w:styleId="96">
    <w:name w:val="SF_Cover Bottom"/>
    <w:basedOn w:val="1"/>
    <w:qFormat/>
    <w:uiPriority w:val="0"/>
    <w:pPr>
      <w:widowControl w:val="0"/>
      <w:spacing w:after="160" w:line="259" w:lineRule="auto"/>
      <w:jc w:val="center"/>
    </w:pPr>
    <w:rPr>
      <w:rFonts w:ascii="Calibri" w:hAnsi="Calibri" w:eastAsia="Arial Unicode MS" w:cs="Arial"/>
      <w:b/>
      <w:kern w:val="2"/>
      <w:sz w:val="36"/>
    </w:rPr>
  </w:style>
  <w:style w:type="paragraph" w:customStyle="1" w:styleId="97">
    <w:name w:val="SF_EN_Table Number"/>
    <w:basedOn w:val="1"/>
    <w:qFormat/>
    <w:uiPriority w:val="0"/>
    <w:pPr>
      <w:keepLines/>
      <w:widowControl w:val="0"/>
      <w:numPr>
        <w:ilvl w:val="0"/>
        <w:numId w:val="6"/>
      </w:numPr>
      <w:tabs>
        <w:tab w:val="left" w:pos="986"/>
        <w:tab w:val="clear" w:pos="0"/>
      </w:tabs>
      <w:autoSpaceDE w:val="0"/>
      <w:autoSpaceDN w:val="0"/>
      <w:adjustRightInd w:val="0"/>
      <w:spacing w:before="80" w:after="240" w:line="300" w:lineRule="auto"/>
      <w:ind w:left="986" w:hanging="419"/>
      <w:jc w:val="center"/>
    </w:pPr>
    <w:rPr>
      <w:rFonts w:ascii="Open Sans" w:hAnsi="Open Sans" w:cs="Arial"/>
      <w:kern w:val="2"/>
      <w:sz w:val="18"/>
      <w:szCs w:val="18"/>
    </w:rPr>
  </w:style>
  <w:style w:type="paragraph" w:customStyle="1" w:styleId="98">
    <w:name w:val="SF_EN_Table Header"/>
    <w:basedOn w:val="91"/>
    <w:qFormat/>
    <w:uiPriority w:val="0"/>
    <w:rPr>
      <w:b/>
    </w:rPr>
  </w:style>
  <w:style w:type="paragraph" w:customStyle="1" w:styleId="99">
    <w:name w:val="SF_EN_Note Icon"/>
    <w:basedOn w:val="80"/>
    <w:qFormat/>
    <w:uiPriority w:val="0"/>
    <w:pPr>
      <w:pBdr>
        <w:top w:val="single" w:color="auto" w:sz="4" w:space="1"/>
        <w:left w:val="none" w:color="auto" w:sz="0" w:space="4"/>
        <w:bottom w:val="none" w:color="auto" w:sz="0" w:space="1"/>
        <w:right w:val="none" w:color="auto" w:sz="0" w:space="4"/>
      </w:pBdr>
      <w:spacing w:before="80" w:after="40"/>
    </w:pPr>
  </w:style>
  <w:style w:type="paragraph" w:customStyle="1" w:styleId="100">
    <w:name w:val="Revision"/>
    <w:qFormat/>
    <w:uiPriority w:val="0"/>
    <w:rPr>
      <w:rFonts w:ascii="宋体" w:hAnsi="宋体" w:eastAsia="宋体" w:cs="宋体"/>
      <w:sz w:val="24"/>
      <w:szCs w:val="24"/>
      <w:lang w:val="en-US" w:eastAsia="zh-CN" w:bidi="ar-SA"/>
    </w:rPr>
  </w:style>
  <w:style w:type="paragraph" w:customStyle="1" w:styleId="101">
    <w:name w:val="SANGFOR-封面标题"/>
    <w:basedOn w:val="1"/>
    <w:qFormat/>
    <w:uiPriority w:val="0"/>
    <w:pPr>
      <w:jc w:val="left"/>
    </w:pPr>
    <w:rPr>
      <w:b/>
      <w:kern w:val="2"/>
      <w:sz w:val="52"/>
    </w:rPr>
  </w:style>
  <w:style w:type="paragraph" w:customStyle="1" w:styleId="102">
    <w:name w:val="SANGFOR-封面次标题"/>
    <w:basedOn w:val="1"/>
    <w:qFormat/>
    <w:uiPriority w:val="0"/>
    <w:pPr>
      <w:jc w:val="center"/>
    </w:pPr>
    <w:rPr>
      <w:rFonts w:ascii="微软雅黑" w:hAnsi="微软雅黑" w:cs="微软雅黑"/>
      <w:b/>
      <w:bCs/>
      <w:sz w:val="30"/>
      <w:szCs w:val="30"/>
    </w:rPr>
  </w:style>
  <w:style w:type="paragraph" w:customStyle="1" w:styleId="103">
    <w:name w:val="文档版本"/>
    <w:basedOn w:val="102"/>
    <w:qFormat/>
    <w:uiPriority w:val="0"/>
    <w:pPr>
      <w:jc w:val="left"/>
    </w:pPr>
    <w:rPr>
      <w:rFonts w:ascii="黑体" w:hAnsi="黑体" w:eastAsia="黑体" w:cs="Times New Roman"/>
    </w:rPr>
  </w:style>
  <w:style w:type="paragraph" w:customStyle="1" w:styleId="104">
    <w:name w:val="发布日期"/>
    <w:basedOn w:val="102"/>
    <w:qFormat/>
    <w:uiPriority w:val="0"/>
    <w:pPr>
      <w:jc w:val="left"/>
    </w:pPr>
    <w:rPr>
      <w:rFonts w:ascii="黑体" w:hAnsi="黑体" w:eastAsia="黑体" w:cs="Times New Roman"/>
    </w:rPr>
  </w:style>
  <w:style w:type="character" w:customStyle="1" w:styleId="105">
    <w:name w:val="annotation reference"/>
    <w:basedOn w:val="29"/>
    <w:qFormat/>
    <w:uiPriority w:val="0"/>
    <w:rPr>
      <w:sz w:val="16"/>
      <w:szCs w:val="16"/>
    </w:rPr>
  </w:style>
  <w:style w:type="character" w:customStyle="1" w:styleId="106">
    <w:name w:val="标题 1 字符"/>
    <w:basedOn w:val="29"/>
    <w:link w:val="2"/>
    <w:semiHidden/>
    <w:qFormat/>
    <w:uiPriority w:val="0"/>
    <w:rPr>
      <w:rFonts w:ascii="Cambria" w:hAnsi="Cambria" w:eastAsia="宋体" w:cs="Times New Roman"/>
      <w:b/>
      <w:bCs/>
      <w:color w:val="365F91"/>
      <w:sz w:val="28"/>
      <w:szCs w:val="28"/>
    </w:rPr>
  </w:style>
  <w:style w:type="character" w:customStyle="1" w:styleId="107">
    <w:name w:val="标题 2 字符"/>
    <w:basedOn w:val="29"/>
    <w:link w:val="3"/>
    <w:semiHidden/>
    <w:qFormat/>
    <w:uiPriority w:val="0"/>
    <w:rPr>
      <w:rFonts w:ascii="Cambria" w:hAnsi="Cambria" w:eastAsia="宋体" w:cs="Times New Roman"/>
      <w:b/>
      <w:bCs/>
      <w:color w:val="4F81BD"/>
      <w:sz w:val="26"/>
      <w:szCs w:val="26"/>
    </w:rPr>
  </w:style>
  <w:style w:type="character" w:customStyle="1" w:styleId="108">
    <w:name w:val="标题 3 字符"/>
    <w:basedOn w:val="29"/>
    <w:link w:val="4"/>
    <w:semiHidden/>
    <w:qFormat/>
    <w:uiPriority w:val="0"/>
    <w:rPr>
      <w:rFonts w:ascii="Cambria" w:hAnsi="Cambria" w:eastAsia="宋体" w:cs="Times New Roman"/>
      <w:b/>
      <w:bCs/>
      <w:color w:val="4F81BD"/>
    </w:rPr>
  </w:style>
  <w:style w:type="character" w:customStyle="1" w:styleId="109">
    <w:name w:val="标题 4 字符"/>
    <w:basedOn w:val="29"/>
    <w:link w:val="5"/>
    <w:semiHidden/>
    <w:qFormat/>
    <w:uiPriority w:val="0"/>
    <w:rPr>
      <w:rFonts w:ascii="Cambria" w:hAnsi="Cambria" w:eastAsia="宋体" w:cs="Times New Roman"/>
      <w:b/>
      <w:bCs/>
      <w:i/>
      <w:iCs/>
      <w:color w:val="4F81BD"/>
    </w:rPr>
  </w:style>
  <w:style w:type="character" w:customStyle="1" w:styleId="110">
    <w:name w:val="标题 5 字符"/>
    <w:basedOn w:val="29"/>
    <w:link w:val="6"/>
    <w:semiHidden/>
    <w:qFormat/>
    <w:uiPriority w:val="0"/>
    <w:rPr>
      <w:rFonts w:ascii="Cambria" w:hAnsi="Cambria" w:eastAsia="宋体" w:cs="Times New Roman"/>
      <w:color w:val="244061"/>
    </w:rPr>
  </w:style>
  <w:style w:type="character" w:customStyle="1" w:styleId="111">
    <w:name w:val="标题 6 字符"/>
    <w:basedOn w:val="29"/>
    <w:link w:val="7"/>
    <w:semiHidden/>
    <w:qFormat/>
    <w:uiPriority w:val="0"/>
    <w:rPr>
      <w:rFonts w:ascii="Cambria" w:hAnsi="Cambria" w:eastAsia="宋体" w:cs="Times New Roman"/>
      <w:i/>
      <w:iCs/>
      <w:color w:val="244061"/>
    </w:rPr>
  </w:style>
  <w:style w:type="character" w:customStyle="1" w:styleId="112">
    <w:name w:val="标题 7 字符"/>
    <w:basedOn w:val="29"/>
    <w:link w:val="8"/>
    <w:semiHidden/>
    <w:qFormat/>
    <w:uiPriority w:val="0"/>
    <w:rPr>
      <w:rFonts w:ascii="Cambria" w:hAnsi="Cambria" w:eastAsia="宋体" w:cs="Times New Roman"/>
      <w:i/>
      <w:iCs/>
      <w:color w:val="404040"/>
    </w:rPr>
  </w:style>
  <w:style w:type="character" w:customStyle="1" w:styleId="113">
    <w:name w:val="标题 8 字符"/>
    <w:basedOn w:val="29"/>
    <w:link w:val="9"/>
    <w:semiHidden/>
    <w:qFormat/>
    <w:uiPriority w:val="0"/>
    <w:rPr>
      <w:rFonts w:ascii="Cambria" w:hAnsi="Cambria" w:eastAsia="宋体" w:cs="Times New Roman"/>
      <w:color w:val="4F81BD"/>
      <w:sz w:val="20"/>
      <w:szCs w:val="20"/>
    </w:rPr>
  </w:style>
  <w:style w:type="character" w:customStyle="1" w:styleId="114">
    <w:name w:val="标题 9 字符"/>
    <w:link w:val="10"/>
    <w:semiHidden/>
    <w:qFormat/>
    <w:uiPriority w:val="0"/>
    <w:rPr>
      <w:rFonts w:ascii="Cambria" w:hAnsi="Cambria" w:eastAsia="宋体" w:cs="Times New Roman"/>
      <w:i/>
      <w:iCs/>
      <w:color w:val="404040"/>
      <w:sz w:val="20"/>
      <w:szCs w:val="20"/>
    </w:rPr>
  </w:style>
  <w:style w:type="character" w:customStyle="1" w:styleId="115">
    <w:name w:val="页脚 字符"/>
    <w:basedOn w:val="29"/>
    <w:link w:val="17"/>
    <w:semiHidden/>
    <w:qFormat/>
    <w:uiPriority w:val="0"/>
    <w:rPr>
      <w:rFonts w:ascii="Times New Roman" w:hAnsi="Times New Roman" w:eastAsia="宋体" w:cs="Times New Roman"/>
      <w:kern w:val="2"/>
      <w:sz w:val="18"/>
      <w:szCs w:val="18"/>
    </w:rPr>
  </w:style>
  <w:style w:type="character" w:customStyle="1" w:styleId="116">
    <w:name w:val="页眉 字符"/>
    <w:basedOn w:val="29"/>
    <w:link w:val="18"/>
    <w:semiHidden/>
    <w:qFormat/>
    <w:uiPriority w:val="0"/>
    <w:rPr>
      <w:rFonts w:ascii="Times New Roman" w:hAnsi="Times New Roman"/>
      <w:sz w:val="18"/>
      <w:szCs w:val="18"/>
    </w:rPr>
  </w:style>
  <w:style w:type="character" w:customStyle="1" w:styleId="117">
    <w:name w:val="副标题 字符"/>
    <w:basedOn w:val="29"/>
    <w:link w:val="21"/>
    <w:semiHidden/>
    <w:qFormat/>
    <w:uiPriority w:val="0"/>
    <w:rPr>
      <w:rFonts w:ascii="Cambria" w:hAnsi="Cambria" w:eastAsia="宋体" w:cs="Times New Roman"/>
      <w:i/>
      <w:iCs/>
      <w:color w:val="4F81BD"/>
      <w:spacing w:val="15"/>
      <w:sz w:val="24"/>
      <w:szCs w:val="24"/>
    </w:rPr>
  </w:style>
  <w:style w:type="character" w:customStyle="1" w:styleId="118">
    <w:name w:val="脚注文本 字符"/>
    <w:basedOn w:val="29"/>
    <w:link w:val="22"/>
    <w:semiHidden/>
    <w:qFormat/>
    <w:uiPriority w:val="0"/>
    <w:rPr>
      <w:rFonts w:ascii="宋体" w:hAnsi="宋体" w:cs="宋体"/>
      <w:sz w:val="18"/>
      <w:szCs w:val="18"/>
    </w:rPr>
  </w:style>
  <w:style w:type="character" w:customStyle="1" w:styleId="119">
    <w:name w:val="标题 字符1"/>
    <w:basedOn w:val="29"/>
    <w:link w:val="27"/>
    <w:semiHidden/>
    <w:qFormat/>
    <w:uiPriority w:val="0"/>
    <w:rPr>
      <w:rFonts w:ascii="Cambria" w:hAnsi="Cambria" w:eastAsia="宋体" w:cs="Times New Roman"/>
      <w:color w:val="17365D"/>
      <w:spacing w:val="5"/>
      <w:kern w:val="28"/>
      <w:sz w:val="52"/>
      <w:szCs w:val="52"/>
    </w:rPr>
  </w:style>
  <w:style w:type="character" w:customStyle="1" w:styleId="120">
    <w:name w:val="批注引用1"/>
    <w:basedOn w:val="29"/>
    <w:qFormat/>
    <w:uiPriority w:val="0"/>
    <w:rPr>
      <w:sz w:val="21"/>
      <w:szCs w:val="21"/>
    </w:rPr>
  </w:style>
  <w:style w:type="character" w:customStyle="1" w:styleId="121">
    <w:name w:val="批注框文本 Char Char Char Char"/>
    <w:basedOn w:val="29"/>
    <w:link w:val="44"/>
    <w:semiHidden/>
    <w:qFormat/>
    <w:uiPriority w:val="0"/>
    <w:rPr>
      <w:rFonts w:ascii="Times New Roman" w:hAnsi="Times New Roman" w:eastAsia="宋体" w:cs="Times New Roman"/>
      <w:kern w:val="2"/>
      <w:sz w:val="18"/>
      <w:szCs w:val="18"/>
    </w:rPr>
  </w:style>
  <w:style w:type="character" w:customStyle="1" w:styleId="122">
    <w:name w:val="页码1"/>
    <w:basedOn w:val="29"/>
    <w:qFormat/>
    <w:uiPriority w:val="0"/>
  </w:style>
  <w:style w:type="character" w:customStyle="1" w:styleId="123">
    <w:name w:val="S_标题5 Char Char"/>
    <w:basedOn w:val="110"/>
    <w:link w:val="52"/>
    <w:semiHidden/>
    <w:qFormat/>
    <w:uiPriority w:val="0"/>
    <w:rPr>
      <w:rFonts w:ascii="Times New Roman" w:hAnsi="Times New Roman" w:eastAsia="宋体" w:cs="Times New Roman"/>
      <w:b/>
      <w:bCs/>
      <w:color w:val="244061"/>
      <w:kern w:val="2"/>
      <w:sz w:val="21"/>
      <w:szCs w:val="21"/>
    </w:rPr>
  </w:style>
  <w:style w:type="character" w:customStyle="1" w:styleId="124">
    <w:name w:val="S_标题7 Char Char"/>
    <w:basedOn w:val="123"/>
    <w:link w:val="55"/>
    <w:semiHidden/>
    <w:qFormat/>
    <w:uiPriority w:val="0"/>
    <w:rPr>
      <w:rFonts w:ascii="Times New Roman" w:hAnsi="Times New Roman" w:eastAsia="宋体" w:cs="Times New Roman"/>
      <w:color w:val="244061"/>
      <w:kern w:val="2"/>
      <w:sz w:val="21"/>
      <w:szCs w:val="21"/>
    </w:rPr>
  </w:style>
  <w:style w:type="character" w:customStyle="1" w:styleId="125">
    <w:name w:val="引用 Char"/>
    <w:basedOn w:val="29"/>
    <w:link w:val="43"/>
    <w:semiHidden/>
    <w:qFormat/>
    <w:uiPriority w:val="0"/>
    <w:rPr>
      <w:i/>
      <w:iCs/>
      <w:color w:val="000000"/>
    </w:rPr>
  </w:style>
  <w:style w:type="character" w:customStyle="1" w:styleId="126">
    <w:name w:val="明显引用 Char"/>
    <w:basedOn w:val="29"/>
    <w:link w:val="61"/>
    <w:semiHidden/>
    <w:qFormat/>
    <w:uiPriority w:val="0"/>
    <w:rPr>
      <w:b/>
      <w:bCs/>
      <w:i/>
      <w:iCs/>
      <w:color w:val="4F81BD"/>
    </w:rPr>
  </w:style>
  <w:style w:type="character" w:customStyle="1" w:styleId="127">
    <w:name w:val="不明显强调1"/>
    <w:basedOn w:val="29"/>
    <w:qFormat/>
    <w:uiPriority w:val="0"/>
    <w:rPr>
      <w:i/>
      <w:iCs/>
      <w:color w:val="7F7F7F"/>
    </w:rPr>
  </w:style>
  <w:style w:type="character" w:customStyle="1" w:styleId="128">
    <w:name w:val="明显强调1"/>
    <w:basedOn w:val="29"/>
    <w:qFormat/>
    <w:uiPriority w:val="0"/>
    <w:rPr>
      <w:b/>
      <w:bCs/>
      <w:i/>
      <w:iCs/>
      <w:color w:val="4F81BD"/>
    </w:rPr>
  </w:style>
  <w:style w:type="character" w:customStyle="1" w:styleId="129">
    <w:name w:val="不明显参考1"/>
    <w:basedOn w:val="29"/>
    <w:qFormat/>
    <w:uiPriority w:val="0"/>
    <w:rPr>
      <w:smallCaps/>
      <w:color w:val="C0504D"/>
      <w:u w:val="single"/>
    </w:rPr>
  </w:style>
  <w:style w:type="character" w:customStyle="1" w:styleId="130">
    <w:name w:val="明显参考1"/>
    <w:basedOn w:val="29"/>
    <w:qFormat/>
    <w:uiPriority w:val="0"/>
    <w:rPr>
      <w:b/>
      <w:bCs/>
      <w:smallCaps/>
      <w:color w:val="C0504D"/>
      <w:spacing w:val="5"/>
      <w:u w:val="single"/>
    </w:rPr>
  </w:style>
  <w:style w:type="character" w:customStyle="1" w:styleId="131">
    <w:name w:val="书籍标题1"/>
    <w:basedOn w:val="29"/>
    <w:qFormat/>
    <w:uiPriority w:val="0"/>
    <w:rPr>
      <w:b/>
      <w:bCs/>
      <w:smallCaps/>
      <w:spacing w:val="5"/>
    </w:rPr>
  </w:style>
  <w:style w:type="character" w:customStyle="1" w:styleId="132">
    <w:name w:val="页码11"/>
    <w:basedOn w:val="29"/>
    <w:qFormat/>
    <w:uiPriority w:val="0"/>
  </w:style>
  <w:style w:type="character" w:customStyle="1" w:styleId="133">
    <w:name w:val="正文-深信服 字符"/>
    <w:link w:val="63"/>
    <w:semiHidden/>
    <w:qFormat/>
    <w:uiPriority w:val="0"/>
    <w:rPr>
      <w:rFonts w:ascii="Calibri" w:hAnsi="Calibri" w:eastAsia="微软雅黑" w:cs="Times New Roman"/>
      <w:kern w:val="2"/>
      <w:sz w:val="24"/>
      <w:szCs w:val="44"/>
    </w:rPr>
  </w:style>
  <w:style w:type="character" w:customStyle="1" w:styleId="134">
    <w:name w:val="标题 字符"/>
    <w:link w:val="64"/>
    <w:semiHidden/>
    <w:qFormat/>
    <w:uiPriority w:val="0"/>
    <w:rPr>
      <w:rFonts w:ascii="Cambria" w:hAnsi="Cambria" w:eastAsia="微软雅黑" w:cs="黑体"/>
      <w:b/>
      <w:bCs/>
      <w:kern w:val="44"/>
      <w:sz w:val="48"/>
      <w:szCs w:val="32"/>
    </w:rPr>
  </w:style>
  <w:style w:type="character" w:customStyle="1" w:styleId="135">
    <w:name w:val="sf-multi-msgbox-title"/>
    <w:basedOn w:val="29"/>
    <w:qFormat/>
    <w:uiPriority w:val="0"/>
  </w:style>
  <w:style w:type="character" w:customStyle="1" w:styleId="136">
    <w:name w:val="`手册正文 Char Char"/>
    <w:link w:val="69"/>
    <w:semiHidden/>
    <w:qFormat/>
    <w:uiPriority w:val="0"/>
    <w:rPr>
      <w:kern w:val="2"/>
      <w:sz w:val="21"/>
      <w:szCs w:val="24"/>
    </w:rPr>
  </w:style>
  <w:style w:type="character" w:customStyle="1" w:styleId="137">
    <w:name w:val="未处理的提及1"/>
    <w:basedOn w:val="29"/>
    <w:qFormat/>
    <w:uiPriority w:val="0"/>
    <w:rPr>
      <w:color w:val="605E5C"/>
      <w:shd w:val="clear" w:color="auto" w:fill="E1DFDD"/>
    </w:rPr>
  </w:style>
  <w:style w:type="character" w:customStyle="1" w:styleId="138">
    <w:name w:val="不明显强调2"/>
    <w:basedOn w:val="29"/>
    <w:qFormat/>
    <w:uiPriority w:val="0"/>
    <w:rPr>
      <w:i/>
      <w:iCs/>
      <w:color w:val="404040"/>
    </w:rPr>
  </w:style>
  <w:style w:type="character" w:customStyle="1" w:styleId="139">
    <w:name w:val="明显强调2"/>
    <w:basedOn w:val="29"/>
    <w:qFormat/>
    <w:uiPriority w:val="0"/>
    <w:rPr>
      <w:i/>
      <w:iCs/>
      <w:color w:val="4F81BD"/>
    </w:rPr>
  </w:style>
  <w:style w:type="character" w:customStyle="1" w:styleId="140">
    <w:name w:val="grid__risk__type"/>
    <w:basedOn w:val="29"/>
    <w:qFormat/>
    <w:uiPriority w:val="0"/>
  </w:style>
  <w:style w:type="character" w:customStyle="1" w:styleId="141">
    <w:name w:val="SANGFOR_6_正文 Char Char"/>
    <w:link w:val="74"/>
    <w:semiHidden/>
    <w:qFormat/>
    <w:uiPriority w:val="0"/>
    <w:rPr>
      <w:rFonts w:ascii="宋体" w:hAnsi="宋体" w:eastAsia="微软雅黑"/>
      <w:sz w:val="24"/>
      <w:szCs w:val="24"/>
    </w:rPr>
  </w:style>
  <w:style w:type="character" w:customStyle="1" w:styleId="142">
    <w:name w:val="SF_EN_Table Text Char Char"/>
    <w:link w:val="91"/>
    <w:semiHidden/>
    <w:qFormat/>
    <w:uiPriority w:val="0"/>
    <w:rPr>
      <w:rFonts w:ascii="Open Sans" w:hAnsi="Open Sans" w:eastAsia="Linux" w:cs="Arial"/>
      <w:kern w:val="2"/>
      <w:sz w:val="18"/>
      <w:szCs w:val="18"/>
      <w:lang w:eastAsia="zh-CN"/>
    </w:rPr>
  </w:style>
  <w:style w:type="character" w:customStyle="1" w:styleId="143">
    <w:name w:val="批注主题 字符"/>
    <w:basedOn w:val="36"/>
    <w:link w:val="42"/>
    <w:semiHidden/>
    <w:qFormat/>
    <w:uiPriority w:val="0"/>
    <w:rPr>
      <w:rFonts w:ascii="宋体" w:hAnsi="宋体" w:eastAsia="宋体" w:cs="宋体"/>
      <w:b/>
      <w:bCs/>
      <w:kern w:val="2"/>
      <w:sz w:val="21"/>
      <w:szCs w:val="20"/>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textRotate="1"/>
    <customShpInfo spid="_x0000_s2052"/>
    <customShpInfo spid="_x0000_s2053"/>
    <customShpInfo spid="_x0000_s2054"/>
    <customShpInfo spid="_x0000_s1025"/>
    <customShpInfo spid="_x0000_s1037"/>
    <customShpInfo spid="_x0000_s1038"/>
    <customShpInfo spid="_x0000_s1039"/>
    <customShpInfo spid="_x0000_s1040"/>
    <customShpInfo spid="_x0000_s1041"/>
    <customShpInfo spid="_x0000_s1042"/>
    <customShpInfo spid="_x0000_s1043"/>
    <customShpInfo spid="_x0000_s1044"/>
    <customShpInfo spid="_x0000_s1035"/>
    <customShpInfo spid="_x0000_s1036"/>
    <customShpInfo spid="_x0000_s1030"/>
    <customShpInfo spid="_x0000_s1029"/>
    <customShpInfo spid="_x0000_s1028"/>
    <customShpInfo spid="_x0000_s1027"/>
    <customShpInfo spid="_x0000_s1026"/>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4786</Words>
  <Characters>30232</Characters>
  <Lines>1</Lines>
  <Paragraphs>1</Paragraphs>
  <TotalTime>6</TotalTime>
  <ScaleCrop>false</ScaleCrop>
  <LinksUpToDate>false</LinksUpToDate>
  <CharactersWithSpaces>34060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2019-09-09T20:36:00Z</dcterms:created>
  <dc:creator>YYN</dc:creator>
  <cp:lastModifiedBy>User</cp:lastModifiedBy>
  <cp:lastPrinted>2018-08-27T16:19:00Z</cp:lastPrinted>
  <dcterms:modified xsi:type="dcterms:W3CDTF">2025-09-26T07:59:26Z</dcterms:modified>
  <dc:title>sangfor</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43F16F1DF2604DD8A7D446480624C122</vt:lpwstr>
  </property>
</Properties>
</file>